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8406E4" w14:textId="77777777" w:rsidR="00424939" w:rsidRPr="00EE132E" w:rsidRDefault="00424939" w:rsidP="00EE132E">
      <w:pPr>
        <w:spacing w:line="360" w:lineRule="auto"/>
        <w:ind w:left="5664"/>
        <w:jc w:val="right"/>
        <w:rPr>
          <w:rFonts w:ascii="Arial" w:eastAsia="Calibri" w:hAnsi="Arial" w:cs="Arial"/>
          <w:b/>
          <w:bCs/>
          <w:spacing w:val="4"/>
          <w:sz w:val="22"/>
          <w:szCs w:val="22"/>
        </w:rPr>
      </w:pPr>
      <w:r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Załącznik </w:t>
      </w:r>
      <w:r w:rsidR="00532BE7"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>n</w:t>
      </w:r>
      <w:r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r </w:t>
      </w:r>
      <w:r w:rsidR="008F7FF8"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>3</w:t>
      </w:r>
      <w:r w:rsidR="00882E48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 </w:t>
      </w:r>
      <w:r w:rsidR="009C1CB6" w:rsidRPr="00EE132E">
        <w:rPr>
          <w:rFonts w:ascii="Arial" w:eastAsia="Calibri" w:hAnsi="Arial" w:cs="Arial"/>
          <w:b/>
          <w:bCs/>
          <w:spacing w:val="4"/>
          <w:sz w:val="22"/>
          <w:szCs w:val="22"/>
        </w:rPr>
        <w:t>do SWZ</w:t>
      </w:r>
    </w:p>
    <w:p w14:paraId="10CB66F0" w14:textId="77777777" w:rsidR="007846C5" w:rsidRDefault="007846C5" w:rsidP="00DD0A4A">
      <w:pPr>
        <w:spacing w:line="360" w:lineRule="auto"/>
        <w:ind w:left="4536"/>
        <w:rPr>
          <w:rFonts w:ascii="Arial" w:hAnsi="Arial" w:cs="Arial"/>
          <w:b/>
          <w:sz w:val="22"/>
          <w:szCs w:val="22"/>
        </w:rPr>
      </w:pPr>
    </w:p>
    <w:p w14:paraId="2ACEAF63" w14:textId="77777777" w:rsidR="007846C5" w:rsidRDefault="007846C5" w:rsidP="00DD0A4A">
      <w:pPr>
        <w:spacing w:line="360" w:lineRule="auto"/>
        <w:ind w:left="4536"/>
        <w:rPr>
          <w:rFonts w:ascii="Arial" w:hAnsi="Arial" w:cs="Arial"/>
          <w:b/>
          <w:sz w:val="22"/>
          <w:szCs w:val="22"/>
        </w:rPr>
      </w:pPr>
    </w:p>
    <w:p w14:paraId="7EFF7EF2" w14:textId="6638C446" w:rsidR="004131A7" w:rsidRPr="00DD0A4A" w:rsidRDefault="00424939" w:rsidP="00DD0A4A">
      <w:pPr>
        <w:spacing w:line="360" w:lineRule="auto"/>
        <w:ind w:left="4536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Zamawiający:</w:t>
      </w:r>
    </w:p>
    <w:p w14:paraId="02CA2882" w14:textId="25C89A66" w:rsidR="00DD0A4A" w:rsidRPr="00DD0A4A" w:rsidRDefault="00DD0A4A" w:rsidP="00DD0A4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</w:t>
      </w:r>
      <w:r w:rsidRPr="00DD0A4A">
        <w:rPr>
          <w:rFonts w:ascii="Arial" w:hAnsi="Arial" w:cs="Arial"/>
          <w:b/>
          <w:bCs/>
          <w:sz w:val="22"/>
          <w:szCs w:val="22"/>
        </w:rPr>
        <w:t>Zespół Szkolno-Przedszkolny w Adamowie</w:t>
      </w:r>
    </w:p>
    <w:p w14:paraId="6497ADCB" w14:textId="2080B0A3" w:rsidR="00DD0A4A" w:rsidRDefault="00DD0A4A" w:rsidP="00EE132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2CEE82B" w14:textId="77777777" w:rsidR="004131A7" w:rsidRDefault="004131A7" w:rsidP="00EE132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3319FAB" w14:textId="2AB5FD9B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Ja/my niżej podpisani:</w:t>
      </w:r>
    </w:p>
    <w:p w14:paraId="31C746ED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……………………………………………………………………………………………………………</w:t>
      </w:r>
    </w:p>
    <w:p w14:paraId="44F8C9D7" w14:textId="77777777" w:rsidR="00424939" w:rsidRPr="00EE132E" w:rsidRDefault="00424939" w:rsidP="00EE132E">
      <w:pPr>
        <w:spacing w:line="360" w:lineRule="auto"/>
        <w:ind w:right="72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7640B7C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7419475F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 xml:space="preserve">działając w imieniu i na rzecz: </w:t>
      </w:r>
    </w:p>
    <w:p w14:paraId="08D3F19D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45E8CF4E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0F65B0D1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EE132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EE132E">
        <w:rPr>
          <w:rFonts w:ascii="Arial" w:hAnsi="Arial" w:cs="Arial"/>
          <w:i/>
          <w:sz w:val="22"/>
          <w:szCs w:val="22"/>
        </w:rPr>
        <w:t>)</w:t>
      </w:r>
    </w:p>
    <w:p w14:paraId="4B3CEE5C" w14:textId="77777777" w:rsidR="00424939" w:rsidRPr="00EE132E" w:rsidRDefault="00424939" w:rsidP="00EE132E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ubiegając się o udzielenie zamówienia publicznego na:</w:t>
      </w:r>
    </w:p>
    <w:p w14:paraId="6DBAF4DC" w14:textId="24B74308" w:rsidR="003A477D" w:rsidRPr="003A477D" w:rsidRDefault="003A477D" w:rsidP="003A477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A477D">
        <w:rPr>
          <w:rFonts w:ascii="Arial" w:hAnsi="Arial" w:cs="Arial"/>
          <w:b/>
          <w:bCs/>
          <w:sz w:val="22"/>
          <w:szCs w:val="22"/>
        </w:rPr>
        <w:t>zakup i dostawę artykułów spożywczych dla Zespołu Szkolno-Przedszkolnego w Adamowie na rok 2026</w:t>
      </w:r>
      <w:r w:rsidR="00362DBF">
        <w:rPr>
          <w:rFonts w:ascii="Arial" w:hAnsi="Arial" w:cs="Arial"/>
          <w:b/>
          <w:bCs/>
          <w:sz w:val="22"/>
          <w:szCs w:val="22"/>
        </w:rPr>
        <w:t xml:space="preserve"> </w:t>
      </w:r>
      <w:r w:rsidR="008F295D">
        <w:rPr>
          <w:rFonts w:ascii="Arial" w:hAnsi="Arial" w:cs="Arial"/>
          <w:b/>
          <w:bCs/>
          <w:sz w:val="22"/>
          <w:szCs w:val="22"/>
        </w:rPr>
        <w:t xml:space="preserve">- </w:t>
      </w:r>
      <w:r w:rsidR="00362DBF">
        <w:rPr>
          <w:rFonts w:ascii="Arial" w:hAnsi="Arial" w:cs="Arial"/>
          <w:b/>
          <w:bCs/>
          <w:sz w:val="22"/>
          <w:szCs w:val="22"/>
        </w:rPr>
        <w:t>znak postepowania 4/</w:t>
      </w:r>
      <w:proofErr w:type="spellStart"/>
      <w:r w:rsidR="00362DBF">
        <w:rPr>
          <w:rFonts w:ascii="Arial" w:hAnsi="Arial" w:cs="Arial"/>
          <w:b/>
          <w:bCs/>
          <w:sz w:val="22"/>
          <w:szCs w:val="22"/>
        </w:rPr>
        <w:t>dost</w:t>
      </w:r>
      <w:proofErr w:type="spellEnd"/>
      <w:r w:rsidR="00362DBF">
        <w:rPr>
          <w:rFonts w:ascii="Arial" w:hAnsi="Arial" w:cs="Arial"/>
          <w:b/>
          <w:bCs/>
          <w:sz w:val="22"/>
          <w:szCs w:val="22"/>
        </w:rPr>
        <w:t>./2025</w:t>
      </w:r>
    </w:p>
    <w:p w14:paraId="7B910E3E" w14:textId="38508AF7" w:rsidR="007D2441" w:rsidRDefault="007D2441" w:rsidP="007D244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CD824A5" w14:textId="77777777" w:rsidR="004131A7" w:rsidRDefault="004131A7" w:rsidP="007D244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D285525" w14:textId="77777777" w:rsidR="004131A7" w:rsidRPr="007D2441" w:rsidRDefault="004131A7" w:rsidP="007D244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6DC6407" w14:textId="77777777" w:rsidR="00424939" w:rsidRPr="00EE132E" w:rsidRDefault="00424939" w:rsidP="00EE132E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EE132E">
        <w:rPr>
          <w:rFonts w:ascii="Arial" w:hAnsi="Arial" w:cs="Arial"/>
          <w:spacing w:val="4"/>
          <w:sz w:val="22"/>
          <w:szCs w:val="22"/>
        </w:rPr>
        <w:t>składam/y następujące oświadczenia:</w:t>
      </w:r>
    </w:p>
    <w:p w14:paraId="4FF60BA0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E132E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2D28E3F9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C946FE" w:rsidRPr="00EE132E">
        <w:rPr>
          <w:rFonts w:ascii="Arial" w:hAnsi="Arial" w:cs="Arial"/>
          <w:b/>
          <w:sz w:val="22"/>
          <w:szCs w:val="22"/>
        </w:rPr>
        <w:t xml:space="preserve">125 </w:t>
      </w:r>
      <w:r w:rsidRPr="00EE132E">
        <w:rPr>
          <w:rFonts w:ascii="Arial" w:hAnsi="Arial" w:cs="Arial"/>
          <w:b/>
          <w:sz w:val="22"/>
          <w:szCs w:val="22"/>
        </w:rPr>
        <w:t xml:space="preserve">ust. 1 ustawy z dnia </w:t>
      </w:r>
      <w:r w:rsidR="00C946FE" w:rsidRPr="00EE132E">
        <w:rPr>
          <w:rFonts w:ascii="Arial" w:hAnsi="Arial" w:cs="Arial"/>
          <w:b/>
          <w:sz w:val="22"/>
          <w:szCs w:val="22"/>
        </w:rPr>
        <w:t>11 września</w:t>
      </w:r>
      <w:r w:rsidRPr="00EE132E">
        <w:rPr>
          <w:rFonts w:ascii="Arial" w:hAnsi="Arial" w:cs="Arial"/>
          <w:b/>
          <w:sz w:val="22"/>
          <w:szCs w:val="22"/>
        </w:rPr>
        <w:t xml:space="preserve"> 20</w:t>
      </w:r>
      <w:r w:rsidR="00C946FE" w:rsidRPr="00EE132E">
        <w:rPr>
          <w:rFonts w:ascii="Arial" w:hAnsi="Arial" w:cs="Arial"/>
          <w:b/>
          <w:sz w:val="22"/>
          <w:szCs w:val="22"/>
        </w:rPr>
        <w:t>19</w:t>
      </w:r>
      <w:r w:rsidRPr="00EE132E">
        <w:rPr>
          <w:rFonts w:ascii="Arial" w:hAnsi="Arial" w:cs="Arial"/>
          <w:b/>
          <w:sz w:val="22"/>
          <w:szCs w:val="22"/>
        </w:rPr>
        <w:t xml:space="preserve"> r. </w:t>
      </w:r>
    </w:p>
    <w:p w14:paraId="14BEA20C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EE132E">
        <w:rPr>
          <w:rFonts w:ascii="Arial" w:hAnsi="Arial" w:cs="Arial"/>
          <w:b/>
          <w:sz w:val="22"/>
          <w:szCs w:val="22"/>
        </w:rPr>
        <w:t>Pzp</w:t>
      </w:r>
      <w:proofErr w:type="spellEnd"/>
      <w:r w:rsidRPr="00EE132E">
        <w:rPr>
          <w:rFonts w:ascii="Arial" w:hAnsi="Arial" w:cs="Arial"/>
          <w:b/>
          <w:sz w:val="22"/>
          <w:szCs w:val="22"/>
        </w:rPr>
        <w:t xml:space="preserve">), </w:t>
      </w:r>
    </w:p>
    <w:p w14:paraId="705B70FC" w14:textId="77777777" w:rsidR="00424939" w:rsidRPr="00EE132E" w:rsidRDefault="00424939" w:rsidP="00EE132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E132E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7F0A7073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88E430" w14:textId="77777777" w:rsidR="00424939" w:rsidRPr="00EE132E" w:rsidRDefault="00424939" w:rsidP="00EE132E">
      <w:pPr>
        <w:shd w:val="clear" w:color="auto" w:fill="BFBFBF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>[Uwaga: jeżeli punkt 3 nie ma zastosowania, należy go przekreślić]</w:t>
      </w:r>
    </w:p>
    <w:p w14:paraId="74A6DB61" w14:textId="77777777" w:rsidR="00424939" w:rsidRPr="00EE132E" w:rsidRDefault="00424939" w:rsidP="00EE132E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03AFF31" w14:textId="77777777" w:rsidR="00424939" w:rsidRPr="00EE132E" w:rsidRDefault="00424939" w:rsidP="00EE132E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2BE98530" w14:textId="422F3854" w:rsidR="00424939" w:rsidRPr="00A81FF9" w:rsidRDefault="00424939" w:rsidP="00A81FF9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i/>
        </w:rPr>
      </w:pPr>
      <w:r w:rsidRPr="00EE132E">
        <w:rPr>
          <w:rFonts w:ascii="Arial" w:hAnsi="Arial" w:cs="Arial"/>
        </w:rPr>
        <w:t xml:space="preserve">Oświadczam, że </w:t>
      </w:r>
      <w:r w:rsidR="003E63BE" w:rsidRPr="003E63BE">
        <w:rPr>
          <w:rFonts w:ascii="Arial" w:hAnsi="Arial" w:cs="Arial"/>
        </w:rPr>
        <w:t>nie podlegam wykluczeniu z postępowania na podstawie wskazanej w SWZ</w:t>
      </w:r>
      <w:r w:rsidR="0027179F">
        <w:rPr>
          <w:rFonts w:ascii="Arial" w:hAnsi="Arial" w:cs="Arial"/>
        </w:rPr>
        <w:t>.</w:t>
      </w:r>
    </w:p>
    <w:p w14:paraId="535B01E7" w14:textId="77777777" w:rsidR="00424939" w:rsidRPr="00EE132E" w:rsidRDefault="00424939" w:rsidP="00EE132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564CBC3" w14:textId="773A7830" w:rsidR="00424939" w:rsidRPr="00EE132E" w:rsidRDefault="00424939" w:rsidP="00EE132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EE132E">
        <w:rPr>
          <w:rFonts w:ascii="Arial" w:hAnsi="Arial" w:cs="Arial"/>
          <w:sz w:val="22"/>
          <w:szCs w:val="22"/>
        </w:rPr>
        <w:t>Pzp</w:t>
      </w:r>
      <w:proofErr w:type="spellEnd"/>
      <w:r w:rsidRPr="00EE132E">
        <w:rPr>
          <w:rFonts w:ascii="Arial" w:hAnsi="Arial" w:cs="Arial"/>
          <w:i/>
          <w:sz w:val="22"/>
          <w:szCs w:val="22"/>
        </w:rPr>
        <w:t>(podać mającą zastosowanie podstawę wykluczenia spośród wymienionych</w:t>
      </w:r>
      <w:r w:rsidR="00C946FE" w:rsidRPr="00EE132E">
        <w:rPr>
          <w:rFonts w:ascii="Arial" w:hAnsi="Arial" w:cs="Arial"/>
          <w:i/>
          <w:sz w:val="22"/>
          <w:szCs w:val="22"/>
        </w:rPr>
        <w:t xml:space="preserve"> w </w:t>
      </w:r>
      <w:r w:rsidR="003C768D" w:rsidRPr="00EE132E">
        <w:rPr>
          <w:rFonts w:ascii="Arial" w:hAnsi="Arial" w:cs="Arial"/>
          <w:i/>
          <w:sz w:val="22"/>
          <w:szCs w:val="22"/>
        </w:rPr>
        <w:t>SWZ</w:t>
      </w:r>
      <w:r w:rsidRPr="00EE132E">
        <w:rPr>
          <w:rFonts w:ascii="Arial" w:hAnsi="Arial" w:cs="Arial"/>
          <w:i/>
          <w:sz w:val="22"/>
          <w:szCs w:val="22"/>
        </w:rPr>
        <w:t>).</w:t>
      </w:r>
      <w:r w:rsidRPr="00EE132E">
        <w:rPr>
          <w:rFonts w:ascii="Arial" w:hAnsi="Arial" w:cs="Arial"/>
          <w:sz w:val="22"/>
          <w:szCs w:val="22"/>
        </w:rPr>
        <w:t xml:space="preserve"> Jednocześnie oświadczam, że w związku z</w:t>
      </w:r>
      <w:r w:rsidR="0027179F">
        <w:rPr>
          <w:rFonts w:ascii="Arial" w:hAnsi="Arial" w:cs="Arial"/>
          <w:sz w:val="22"/>
          <w:szCs w:val="22"/>
        </w:rPr>
        <w:t> </w:t>
      </w:r>
      <w:r w:rsidRPr="00EE132E">
        <w:rPr>
          <w:rFonts w:ascii="Arial" w:hAnsi="Arial" w:cs="Arial"/>
          <w:sz w:val="22"/>
          <w:szCs w:val="22"/>
        </w:rPr>
        <w:t>ww. okolicznością, podjąłem następujące środki naprawcze:</w:t>
      </w:r>
    </w:p>
    <w:p w14:paraId="66E9F7AA" w14:textId="77777777" w:rsidR="00424939" w:rsidRPr="00EE132E" w:rsidRDefault="00424939" w:rsidP="00EE132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</w:t>
      </w:r>
    </w:p>
    <w:p w14:paraId="38CF3051" w14:textId="77777777" w:rsidR="00424939" w:rsidRPr="00EE132E" w:rsidRDefault="00424939" w:rsidP="00EE132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…………………………………………………………………………………………………………..</w:t>
      </w:r>
    </w:p>
    <w:p w14:paraId="2E1F45AB" w14:textId="77777777" w:rsidR="00424939" w:rsidRPr="00EE132E" w:rsidRDefault="00424939" w:rsidP="00EE132E">
      <w:pPr>
        <w:shd w:val="clear" w:color="auto" w:fill="BFBFBF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i/>
          <w:sz w:val="22"/>
          <w:szCs w:val="22"/>
        </w:rPr>
        <w:t xml:space="preserve">[Uwaga: jeżeli wykonawca nie powołuje się na zasoby podmiotu trzeciego na zasadach określonych przepisami </w:t>
      </w:r>
      <w:r w:rsidR="00C946FE" w:rsidRPr="00EE132E">
        <w:rPr>
          <w:rFonts w:ascii="Arial" w:hAnsi="Arial" w:cs="Arial"/>
          <w:i/>
          <w:sz w:val="22"/>
          <w:szCs w:val="22"/>
        </w:rPr>
        <w:t>ustawy</w:t>
      </w:r>
      <w:r w:rsidRPr="00EE132E">
        <w:rPr>
          <w:rFonts w:ascii="Arial" w:hAnsi="Arial" w:cs="Arial"/>
          <w:i/>
          <w:sz w:val="22"/>
          <w:szCs w:val="22"/>
        </w:rPr>
        <w:t>, należy poniższe oświadczenie przekreślić]</w:t>
      </w:r>
    </w:p>
    <w:p w14:paraId="00C08858" w14:textId="77777777" w:rsidR="00424939" w:rsidRPr="00EE132E" w:rsidRDefault="00424939" w:rsidP="00EE132E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OŚWIADCZENIE DOTYCZĄCE PODMIOTU, NA KTÓREGO ZASOBY POWOŁUJE SIĘ WYKONAWCA:</w:t>
      </w:r>
    </w:p>
    <w:p w14:paraId="753B3590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9E08C4" w14:textId="29B1E260" w:rsidR="0027179F" w:rsidRPr="00EE132E" w:rsidRDefault="00424939" w:rsidP="00EE132E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Oświadczam, że następujący/e podmiot/y, na którego/</w:t>
      </w:r>
      <w:proofErr w:type="spellStart"/>
      <w:r w:rsidRPr="00EE132E">
        <w:rPr>
          <w:rFonts w:ascii="Arial" w:hAnsi="Arial" w:cs="Arial"/>
          <w:sz w:val="22"/>
          <w:szCs w:val="22"/>
        </w:rPr>
        <w:t>ych</w:t>
      </w:r>
      <w:proofErr w:type="spellEnd"/>
      <w:r w:rsidRPr="00EE132E">
        <w:rPr>
          <w:rFonts w:ascii="Arial" w:hAnsi="Arial" w:cs="Arial"/>
          <w:sz w:val="22"/>
          <w:szCs w:val="22"/>
        </w:rPr>
        <w:t xml:space="preserve"> zasoby powołuję się w niniejszym postępowaniu, tj.: </w:t>
      </w:r>
      <w:r w:rsidR="0027179F">
        <w:rPr>
          <w:rFonts w:ascii="Arial" w:hAnsi="Arial" w:cs="Arial"/>
          <w:sz w:val="22"/>
          <w:szCs w:val="22"/>
        </w:rPr>
        <w:t>…………</w:t>
      </w:r>
      <w:r w:rsidRPr="00EE132E">
        <w:rPr>
          <w:rFonts w:ascii="Arial" w:hAnsi="Arial" w:cs="Arial"/>
          <w:sz w:val="22"/>
          <w:szCs w:val="22"/>
        </w:rPr>
        <w:t xml:space="preserve">……………………………………………….……………………… </w:t>
      </w:r>
      <w:r w:rsidRPr="00EE132E">
        <w:rPr>
          <w:rFonts w:ascii="Arial" w:hAnsi="Arial" w:cs="Arial"/>
          <w:i/>
          <w:sz w:val="22"/>
          <w:szCs w:val="22"/>
        </w:rPr>
        <w:t>(podać pełną nazwę/firmę, adres, a także w zależności od podmiotu: NIP/PESEL, KRS/</w:t>
      </w:r>
      <w:proofErr w:type="spellStart"/>
      <w:r w:rsidRPr="00EE132E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EE132E">
        <w:rPr>
          <w:rFonts w:ascii="Arial" w:hAnsi="Arial" w:cs="Arial"/>
          <w:i/>
          <w:sz w:val="22"/>
          <w:szCs w:val="22"/>
        </w:rPr>
        <w:t xml:space="preserve">) </w:t>
      </w:r>
      <w:r w:rsidRPr="00EE132E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14:paraId="7286B84D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559652C" w14:textId="77777777" w:rsidR="00424939" w:rsidRPr="00EE132E" w:rsidRDefault="00424939" w:rsidP="00EE132E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18B24EC" w14:textId="7777777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21446B5" w14:textId="7E73C387" w:rsidR="00424939" w:rsidRPr="00EE132E" w:rsidRDefault="00424939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27179F">
        <w:rPr>
          <w:rFonts w:ascii="Arial" w:hAnsi="Arial" w:cs="Arial"/>
          <w:sz w:val="22"/>
          <w:szCs w:val="22"/>
        </w:rPr>
        <w:t> </w:t>
      </w:r>
      <w:r w:rsidRPr="00EE132E">
        <w:rPr>
          <w:rFonts w:ascii="Arial" w:hAnsi="Arial" w:cs="Arial"/>
          <w:sz w:val="22"/>
          <w:szCs w:val="22"/>
        </w:rPr>
        <w:t>zgodne z prawdą oraz zostały przedstawione z pełną świadomością konsekwencji wprowadzenia zamawiającego w błąd przy przedstawianiu informacji.</w:t>
      </w:r>
    </w:p>
    <w:p w14:paraId="14500F90" w14:textId="77777777" w:rsidR="001D380B" w:rsidRPr="00EE132E" w:rsidRDefault="001D380B" w:rsidP="00EE132E">
      <w:pPr>
        <w:spacing w:line="360" w:lineRule="auto"/>
        <w:rPr>
          <w:rFonts w:ascii="Arial" w:hAnsi="Arial" w:cs="Arial"/>
          <w:sz w:val="22"/>
          <w:szCs w:val="22"/>
        </w:rPr>
      </w:pPr>
    </w:p>
    <w:p w14:paraId="5E71D576" w14:textId="77777777" w:rsidR="00E55DA4" w:rsidRPr="00EE132E" w:rsidRDefault="00E55DA4" w:rsidP="00EE132E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EE132E">
        <w:rPr>
          <w:rFonts w:ascii="Arial" w:hAnsi="Arial" w:cs="Arial"/>
          <w:bCs/>
          <w:i/>
          <w:sz w:val="22"/>
          <w:szCs w:val="22"/>
        </w:rPr>
        <w:t>Uwaga!</w:t>
      </w:r>
    </w:p>
    <w:p w14:paraId="5016FB04" w14:textId="77777777" w:rsidR="00E55DA4" w:rsidRPr="00EE132E" w:rsidRDefault="00E55DA4" w:rsidP="00EE13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32E">
        <w:rPr>
          <w:rFonts w:ascii="Arial" w:hAnsi="Arial" w:cs="Arial"/>
          <w:bCs/>
          <w:i/>
          <w:sz w:val="22"/>
          <w:szCs w:val="22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EE132E">
        <w:rPr>
          <w:rFonts w:ascii="Arial" w:hAnsi="Arial" w:cs="Arial"/>
          <w:sz w:val="22"/>
          <w:szCs w:val="22"/>
        </w:rPr>
        <w:t>.</w:t>
      </w:r>
    </w:p>
    <w:p w14:paraId="1CA8988E" w14:textId="77777777" w:rsidR="00E55DA4" w:rsidRPr="00EE132E" w:rsidRDefault="00E55DA4" w:rsidP="00EE132E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E55DA4" w:rsidRPr="00EE132E" w:rsidSect="004442B0">
      <w:headerReference w:type="default" r:id="rId9"/>
      <w:footerReference w:type="even" r:id="rId10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6A198" w14:textId="77777777" w:rsidR="00544581" w:rsidRDefault="00544581">
      <w:r>
        <w:separator/>
      </w:r>
    </w:p>
  </w:endnote>
  <w:endnote w:type="continuationSeparator" w:id="0">
    <w:p w14:paraId="11887381" w14:textId="77777777" w:rsidR="00544581" w:rsidRDefault="0054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B703F" w14:textId="77777777" w:rsidR="00FE65C9" w:rsidRDefault="00C52E1C" w:rsidP="00191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65C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CDE705" w14:textId="77777777" w:rsidR="00FE65C9" w:rsidRDefault="00FE65C9" w:rsidP="00FE65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3A6A6" w14:textId="77777777" w:rsidR="00544581" w:rsidRDefault="00544581">
      <w:r>
        <w:separator/>
      </w:r>
    </w:p>
  </w:footnote>
  <w:footnote w:type="continuationSeparator" w:id="0">
    <w:p w14:paraId="11DF8A7E" w14:textId="77777777" w:rsidR="00544581" w:rsidRDefault="00544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D9CD" w14:textId="2873597C" w:rsidR="007A4F05" w:rsidRPr="007A4F05" w:rsidRDefault="007A4F05" w:rsidP="007A4F05">
    <w:pPr>
      <w:tabs>
        <w:tab w:val="center" w:pos="4536"/>
        <w:tab w:val="right" w:pos="9072"/>
      </w:tabs>
      <w:jc w:val="right"/>
      <w:rPr>
        <w:rFonts w:ascii="Arial" w:hAnsi="Arial" w:cs="Arial"/>
        <w:bCs/>
        <w:sz w:val="22"/>
        <w:szCs w:val="22"/>
      </w:rPr>
    </w:pPr>
    <w:r w:rsidRPr="007A4F05">
      <w:rPr>
        <w:rFonts w:ascii="Arial" w:hAnsi="Arial" w:cs="Arial"/>
        <w:sz w:val="22"/>
        <w:szCs w:val="22"/>
        <w:lang w:eastAsia="en-US"/>
      </w:rPr>
      <w:t xml:space="preserve">Procedura znak: </w:t>
    </w:r>
    <w:r w:rsidR="00362DBF">
      <w:rPr>
        <w:rFonts w:ascii="Arial" w:hAnsi="Arial" w:cs="Arial"/>
        <w:bCs/>
        <w:sz w:val="22"/>
        <w:szCs w:val="22"/>
        <w:lang w:eastAsia="en-US"/>
      </w:rPr>
      <w:t>4</w:t>
    </w:r>
    <w:r w:rsidRPr="007A4F05">
      <w:rPr>
        <w:rFonts w:ascii="Arial" w:hAnsi="Arial" w:cs="Arial"/>
        <w:bCs/>
        <w:sz w:val="22"/>
        <w:szCs w:val="22"/>
        <w:lang w:eastAsia="en-US"/>
      </w:rPr>
      <w:t>/</w:t>
    </w:r>
    <w:proofErr w:type="spellStart"/>
    <w:r w:rsidRPr="007A4F05">
      <w:rPr>
        <w:rFonts w:ascii="Arial" w:hAnsi="Arial" w:cs="Arial"/>
        <w:bCs/>
        <w:sz w:val="22"/>
        <w:szCs w:val="22"/>
        <w:lang w:eastAsia="en-US"/>
      </w:rPr>
      <w:t>dost</w:t>
    </w:r>
    <w:proofErr w:type="spellEnd"/>
    <w:r w:rsidRPr="007A4F05">
      <w:rPr>
        <w:rFonts w:ascii="Arial" w:hAnsi="Arial" w:cs="Arial"/>
        <w:bCs/>
        <w:sz w:val="22"/>
        <w:szCs w:val="22"/>
        <w:lang w:eastAsia="en-US"/>
      </w:rPr>
      <w:t>./202</w:t>
    </w:r>
    <w:r w:rsidR="00425C13">
      <w:rPr>
        <w:rFonts w:ascii="Arial" w:hAnsi="Arial" w:cs="Arial"/>
        <w:bCs/>
        <w:sz w:val="22"/>
        <w:szCs w:val="22"/>
        <w:lang w:eastAsia="en-US"/>
      </w:rPr>
      <w:t>5</w:t>
    </w:r>
  </w:p>
  <w:p w14:paraId="2F635E06" w14:textId="77777777" w:rsidR="008F7FF8" w:rsidRPr="0010656F" w:rsidRDefault="008F7FF8" w:rsidP="00106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740A27"/>
    <w:multiLevelType w:val="multilevel"/>
    <w:tmpl w:val="F992E53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3BA2D2F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7247B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96824"/>
    <w:multiLevelType w:val="hybridMultilevel"/>
    <w:tmpl w:val="2E9EE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29CA867C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59C4F0A"/>
    <w:multiLevelType w:val="hybridMultilevel"/>
    <w:tmpl w:val="0CAA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813A3"/>
    <w:multiLevelType w:val="hybridMultilevel"/>
    <w:tmpl w:val="0336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900BA"/>
    <w:multiLevelType w:val="hybridMultilevel"/>
    <w:tmpl w:val="A1BAE04A"/>
    <w:lvl w:ilvl="0" w:tplc="7AC6804E">
      <w:start w:val="1"/>
      <w:numFmt w:val="decimal"/>
      <w:pStyle w:val="Paragraf"/>
      <w:suff w:val="space"/>
      <w:lvlText w:val="§ %1 "/>
      <w:lvlJc w:val="left"/>
      <w:pPr>
        <w:ind w:left="56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5953833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B4ADB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C944AF"/>
    <w:multiLevelType w:val="hybridMultilevel"/>
    <w:tmpl w:val="3BF22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24762"/>
    <w:multiLevelType w:val="hybridMultilevel"/>
    <w:tmpl w:val="053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A74EF"/>
    <w:multiLevelType w:val="hybridMultilevel"/>
    <w:tmpl w:val="034615F8"/>
    <w:lvl w:ilvl="0" w:tplc="0AC6A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0B0315"/>
    <w:multiLevelType w:val="hybridMultilevel"/>
    <w:tmpl w:val="904AF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735991"/>
    <w:multiLevelType w:val="hybridMultilevel"/>
    <w:tmpl w:val="8F96D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5E3DB6"/>
    <w:multiLevelType w:val="multilevel"/>
    <w:tmpl w:val="7C4263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083452"/>
    <w:multiLevelType w:val="hybridMultilevel"/>
    <w:tmpl w:val="7702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E2EF9"/>
    <w:multiLevelType w:val="hybridMultilevel"/>
    <w:tmpl w:val="E17CE142"/>
    <w:lvl w:ilvl="0" w:tplc="32961BF4">
      <w:start w:val="1"/>
      <w:numFmt w:val="decimal"/>
      <w:pStyle w:val="UstepUmow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UstepUmowy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7213A"/>
    <w:multiLevelType w:val="multilevel"/>
    <w:tmpl w:val="5DB42E1E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C4A16E6"/>
    <w:multiLevelType w:val="hybridMultilevel"/>
    <w:tmpl w:val="500C49F0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41732CF7"/>
    <w:multiLevelType w:val="hybridMultilevel"/>
    <w:tmpl w:val="49EA1852"/>
    <w:lvl w:ilvl="0" w:tplc="6A0E3C96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140FF3"/>
    <w:multiLevelType w:val="hybridMultilevel"/>
    <w:tmpl w:val="B906A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91886"/>
    <w:multiLevelType w:val="hybridMultilevel"/>
    <w:tmpl w:val="704A43D2"/>
    <w:name w:val="WW8Num42"/>
    <w:lvl w:ilvl="0" w:tplc="3A9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36D0D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F94589"/>
    <w:multiLevelType w:val="hybridMultilevel"/>
    <w:tmpl w:val="7472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4F43FE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5129A"/>
    <w:multiLevelType w:val="hybridMultilevel"/>
    <w:tmpl w:val="3224E4B2"/>
    <w:lvl w:ilvl="0" w:tplc="FF3E924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5531F"/>
    <w:multiLevelType w:val="hybridMultilevel"/>
    <w:tmpl w:val="900A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85E55"/>
    <w:multiLevelType w:val="hybridMultilevel"/>
    <w:tmpl w:val="6020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F7B7D"/>
    <w:multiLevelType w:val="hybridMultilevel"/>
    <w:tmpl w:val="CF6C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B23F6E"/>
    <w:multiLevelType w:val="hybridMultilevel"/>
    <w:tmpl w:val="F25EB2E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5638F660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F4976"/>
    <w:multiLevelType w:val="hybridMultilevel"/>
    <w:tmpl w:val="92B0D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B3EEE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15762"/>
    <w:multiLevelType w:val="hybridMultilevel"/>
    <w:tmpl w:val="A364E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71721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52078"/>
    <w:multiLevelType w:val="hybridMultilevel"/>
    <w:tmpl w:val="CA1410A4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7B5E1243"/>
    <w:multiLevelType w:val="hybridMultilevel"/>
    <w:tmpl w:val="4A82E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C43D4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679578">
    <w:abstractNumId w:val="5"/>
  </w:num>
  <w:num w:numId="2" w16cid:durableId="1775202872">
    <w:abstractNumId w:val="22"/>
  </w:num>
  <w:num w:numId="3" w16cid:durableId="1782722316">
    <w:abstractNumId w:val="16"/>
  </w:num>
  <w:num w:numId="4" w16cid:durableId="395975651">
    <w:abstractNumId w:val="19"/>
  </w:num>
  <w:num w:numId="5" w16cid:durableId="685790205">
    <w:abstractNumId w:val="20"/>
  </w:num>
  <w:num w:numId="6" w16cid:durableId="885025763">
    <w:abstractNumId w:val="8"/>
  </w:num>
  <w:num w:numId="7" w16cid:durableId="2097049555">
    <w:abstractNumId w:val="38"/>
  </w:num>
  <w:num w:numId="8" w16cid:durableId="662198517">
    <w:abstractNumId w:val="26"/>
  </w:num>
  <w:num w:numId="9" w16cid:durableId="2032535072">
    <w:abstractNumId w:val="27"/>
  </w:num>
  <w:num w:numId="10" w16cid:durableId="1941839634">
    <w:abstractNumId w:val="42"/>
  </w:num>
  <w:num w:numId="11" w16cid:durableId="1886748337">
    <w:abstractNumId w:val="9"/>
  </w:num>
  <w:num w:numId="12" w16cid:durableId="671687565">
    <w:abstractNumId w:val="35"/>
  </w:num>
  <w:num w:numId="13" w16cid:durableId="1694721251">
    <w:abstractNumId w:val="21"/>
  </w:num>
  <w:num w:numId="14" w16cid:durableId="401103913">
    <w:abstractNumId w:val="15"/>
  </w:num>
  <w:num w:numId="15" w16cid:durableId="557321639">
    <w:abstractNumId w:val="23"/>
  </w:num>
  <w:num w:numId="16" w16cid:durableId="923106652">
    <w:abstractNumId w:val="40"/>
  </w:num>
  <w:num w:numId="17" w16cid:durableId="511140230">
    <w:abstractNumId w:val="43"/>
  </w:num>
  <w:num w:numId="18" w16cid:durableId="1199273758">
    <w:abstractNumId w:val="34"/>
  </w:num>
  <w:num w:numId="19" w16cid:durableId="119223549">
    <w:abstractNumId w:val="25"/>
  </w:num>
  <w:num w:numId="20" w16cid:durableId="795291086">
    <w:abstractNumId w:val="24"/>
  </w:num>
  <w:num w:numId="21" w16cid:durableId="612329577">
    <w:abstractNumId w:val="41"/>
  </w:num>
  <w:num w:numId="22" w16cid:durableId="942612341">
    <w:abstractNumId w:val="31"/>
  </w:num>
  <w:num w:numId="23" w16cid:durableId="670370771">
    <w:abstractNumId w:val="37"/>
  </w:num>
  <w:num w:numId="24" w16cid:durableId="1549149081">
    <w:abstractNumId w:val="17"/>
  </w:num>
  <w:num w:numId="25" w16cid:durableId="1632591722">
    <w:abstractNumId w:val="13"/>
  </w:num>
  <w:num w:numId="26" w16cid:durableId="691763191">
    <w:abstractNumId w:val="32"/>
  </w:num>
  <w:num w:numId="27" w16cid:durableId="62216773">
    <w:abstractNumId w:val="33"/>
  </w:num>
  <w:num w:numId="28" w16cid:durableId="1018389000">
    <w:abstractNumId w:val="10"/>
  </w:num>
  <w:num w:numId="29" w16cid:durableId="255795520">
    <w:abstractNumId w:val="29"/>
  </w:num>
  <w:num w:numId="30" w16cid:durableId="803353741">
    <w:abstractNumId w:val="18"/>
  </w:num>
  <w:num w:numId="31" w16cid:durableId="384524981">
    <w:abstractNumId w:val="7"/>
  </w:num>
  <w:num w:numId="32" w16cid:durableId="252863078">
    <w:abstractNumId w:val="12"/>
  </w:num>
  <w:num w:numId="33" w16cid:durableId="200479999">
    <w:abstractNumId w:val="36"/>
  </w:num>
  <w:num w:numId="34" w16cid:durableId="2038582419">
    <w:abstractNumId w:val="44"/>
  </w:num>
  <w:num w:numId="35" w16cid:durableId="1460954207">
    <w:abstractNumId w:val="14"/>
  </w:num>
  <w:num w:numId="36" w16cid:durableId="1267036863">
    <w:abstractNumId w:val="39"/>
  </w:num>
  <w:num w:numId="37" w16cid:durableId="845945541">
    <w:abstractNumId w:val="6"/>
  </w:num>
  <w:num w:numId="38" w16cid:durableId="841775161">
    <w:abstractNumId w:val="28"/>
  </w:num>
  <w:num w:numId="39" w16cid:durableId="877352394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D7E60A1-09B2-4A5B-8BFE-7B9B18B73C7F}"/>
  </w:docVars>
  <w:rsids>
    <w:rsidRoot w:val="00711BA2"/>
    <w:rsid w:val="000023DA"/>
    <w:rsid w:val="00003C7D"/>
    <w:rsid w:val="00007326"/>
    <w:rsid w:val="0001350F"/>
    <w:rsid w:val="00013937"/>
    <w:rsid w:val="000173AC"/>
    <w:rsid w:val="0002086E"/>
    <w:rsid w:val="00021777"/>
    <w:rsid w:val="00022C5A"/>
    <w:rsid w:val="0002716E"/>
    <w:rsid w:val="0003265B"/>
    <w:rsid w:val="00033707"/>
    <w:rsid w:val="00041022"/>
    <w:rsid w:val="00043AF0"/>
    <w:rsid w:val="00053279"/>
    <w:rsid w:val="000559DC"/>
    <w:rsid w:val="00056981"/>
    <w:rsid w:val="00056CC0"/>
    <w:rsid w:val="00062327"/>
    <w:rsid w:val="0008251E"/>
    <w:rsid w:val="00083CE6"/>
    <w:rsid w:val="0009077E"/>
    <w:rsid w:val="0009093C"/>
    <w:rsid w:val="00093A1B"/>
    <w:rsid w:val="000A2D4F"/>
    <w:rsid w:val="000A5CD2"/>
    <w:rsid w:val="000B276D"/>
    <w:rsid w:val="000B5761"/>
    <w:rsid w:val="000C0CEE"/>
    <w:rsid w:val="000C15CE"/>
    <w:rsid w:val="000C2943"/>
    <w:rsid w:val="000D6F03"/>
    <w:rsid w:val="000E7ACF"/>
    <w:rsid w:val="000F0502"/>
    <w:rsid w:val="0010110B"/>
    <w:rsid w:val="0010333C"/>
    <w:rsid w:val="001039B6"/>
    <w:rsid w:val="0010431D"/>
    <w:rsid w:val="00104468"/>
    <w:rsid w:val="00104BAD"/>
    <w:rsid w:val="0010656F"/>
    <w:rsid w:val="0011128E"/>
    <w:rsid w:val="001158CE"/>
    <w:rsid w:val="0012377E"/>
    <w:rsid w:val="001302C0"/>
    <w:rsid w:val="00130C13"/>
    <w:rsid w:val="00136AAC"/>
    <w:rsid w:val="0014406F"/>
    <w:rsid w:val="00151B47"/>
    <w:rsid w:val="00160FB4"/>
    <w:rsid w:val="00182339"/>
    <w:rsid w:val="00182D4A"/>
    <w:rsid w:val="001859B9"/>
    <w:rsid w:val="001861DD"/>
    <w:rsid w:val="001918D3"/>
    <w:rsid w:val="00191D0B"/>
    <w:rsid w:val="0019222B"/>
    <w:rsid w:val="00194567"/>
    <w:rsid w:val="001945CE"/>
    <w:rsid w:val="0019503C"/>
    <w:rsid w:val="00197105"/>
    <w:rsid w:val="00197FC2"/>
    <w:rsid w:val="001A1C1B"/>
    <w:rsid w:val="001A275C"/>
    <w:rsid w:val="001A4E8C"/>
    <w:rsid w:val="001A677D"/>
    <w:rsid w:val="001B084F"/>
    <w:rsid w:val="001B5B6C"/>
    <w:rsid w:val="001C2FDE"/>
    <w:rsid w:val="001D25F0"/>
    <w:rsid w:val="001D3586"/>
    <w:rsid w:val="001D380B"/>
    <w:rsid w:val="001E4939"/>
    <w:rsid w:val="001F0082"/>
    <w:rsid w:val="001F374D"/>
    <w:rsid w:val="00200F73"/>
    <w:rsid w:val="002031C1"/>
    <w:rsid w:val="00212059"/>
    <w:rsid w:val="002133B5"/>
    <w:rsid w:val="00213679"/>
    <w:rsid w:val="00215ECD"/>
    <w:rsid w:val="00216929"/>
    <w:rsid w:val="00221B6D"/>
    <w:rsid w:val="00221D6D"/>
    <w:rsid w:val="002222D4"/>
    <w:rsid w:val="0022355F"/>
    <w:rsid w:val="00226C92"/>
    <w:rsid w:val="002324FB"/>
    <w:rsid w:val="00235B79"/>
    <w:rsid w:val="00237A50"/>
    <w:rsid w:val="0024140B"/>
    <w:rsid w:val="002435F5"/>
    <w:rsid w:val="00251224"/>
    <w:rsid w:val="00257389"/>
    <w:rsid w:val="00261E6E"/>
    <w:rsid w:val="00263761"/>
    <w:rsid w:val="0026626A"/>
    <w:rsid w:val="00270BA2"/>
    <w:rsid w:val="00270F7B"/>
    <w:rsid w:val="0027179F"/>
    <w:rsid w:val="002722B5"/>
    <w:rsid w:val="00275586"/>
    <w:rsid w:val="002766C8"/>
    <w:rsid w:val="002832FA"/>
    <w:rsid w:val="002854AE"/>
    <w:rsid w:val="002869A2"/>
    <w:rsid w:val="00287412"/>
    <w:rsid w:val="002A01C2"/>
    <w:rsid w:val="002A05D4"/>
    <w:rsid w:val="002A1A95"/>
    <w:rsid w:val="002A426D"/>
    <w:rsid w:val="002A5AA0"/>
    <w:rsid w:val="002B47B8"/>
    <w:rsid w:val="002B71D2"/>
    <w:rsid w:val="002B7E22"/>
    <w:rsid w:val="002C3CF4"/>
    <w:rsid w:val="002D7799"/>
    <w:rsid w:val="002E3749"/>
    <w:rsid w:val="002E5196"/>
    <w:rsid w:val="002E7AA3"/>
    <w:rsid w:val="002F3892"/>
    <w:rsid w:val="002F494E"/>
    <w:rsid w:val="002F5640"/>
    <w:rsid w:val="002F65A8"/>
    <w:rsid w:val="002F7587"/>
    <w:rsid w:val="00302C02"/>
    <w:rsid w:val="00304CDC"/>
    <w:rsid w:val="003055EC"/>
    <w:rsid w:val="00310E8A"/>
    <w:rsid w:val="00312AC8"/>
    <w:rsid w:val="00316D21"/>
    <w:rsid w:val="00321FCE"/>
    <w:rsid w:val="00323F92"/>
    <w:rsid w:val="00332AF6"/>
    <w:rsid w:val="00337DFC"/>
    <w:rsid w:val="00342849"/>
    <w:rsid w:val="0034315B"/>
    <w:rsid w:val="00344A7E"/>
    <w:rsid w:val="00346C76"/>
    <w:rsid w:val="00347157"/>
    <w:rsid w:val="003544F6"/>
    <w:rsid w:val="0036173C"/>
    <w:rsid w:val="003627FA"/>
    <w:rsid w:val="00362DBF"/>
    <w:rsid w:val="003642A9"/>
    <w:rsid w:val="003677A2"/>
    <w:rsid w:val="003703D6"/>
    <w:rsid w:val="003845DF"/>
    <w:rsid w:val="00395241"/>
    <w:rsid w:val="003A477D"/>
    <w:rsid w:val="003A63E9"/>
    <w:rsid w:val="003B5FD0"/>
    <w:rsid w:val="003B6114"/>
    <w:rsid w:val="003C3086"/>
    <w:rsid w:val="003C768D"/>
    <w:rsid w:val="003D2964"/>
    <w:rsid w:val="003E4C4B"/>
    <w:rsid w:val="003E63BE"/>
    <w:rsid w:val="0041224D"/>
    <w:rsid w:val="004131A7"/>
    <w:rsid w:val="004175CA"/>
    <w:rsid w:val="00417814"/>
    <w:rsid w:val="00420026"/>
    <w:rsid w:val="00424939"/>
    <w:rsid w:val="00425B72"/>
    <w:rsid w:val="00425C13"/>
    <w:rsid w:val="0043324B"/>
    <w:rsid w:val="00434400"/>
    <w:rsid w:val="00434566"/>
    <w:rsid w:val="00436EA2"/>
    <w:rsid w:val="004442B0"/>
    <w:rsid w:val="004447F2"/>
    <w:rsid w:val="00451006"/>
    <w:rsid w:val="004551B5"/>
    <w:rsid w:val="0046617A"/>
    <w:rsid w:val="00466B5D"/>
    <w:rsid w:val="0047022D"/>
    <w:rsid w:val="00477659"/>
    <w:rsid w:val="00482E21"/>
    <w:rsid w:val="00495997"/>
    <w:rsid w:val="00495B61"/>
    <w:rsid w:val="004A0E00"/>
    <w:rsid w:val="004A1093"/>
    <w:rsid w:val="004B01E9"/>
    <w:rsid w:val="004B259D"/>
    <w:rsid w:val="004B61A1"/>
    <w:rsid w:val="004C11B9"/>
    <w:rsid w:val="004C2466"/>
    <w:rsid w:val="004C3CE2"/>
    <w:rsid w:val="004C5573"/>
    <w:rsid w:val="004C604B"/>
    <w:rsid w:val="004C7FFB"/>
    <w:rsid w:val="004D04EB"/>
    <w:rsid w:val="004D126F"/>
    <w:rsid w:val="004D6CE7"/>
    <w:rsid w:val="004D78A4"/>
    <w:rsid w:val="004E16C7"/>
    <w:rsid w:val="004E3988"/>
    <w:rsid w:val="004E79C1"/>
    <w:rsid w:val="004E7A94"/>
    <w:rsid w:val="004F5A00"/>
    <w:rsid w:val="004F7F07"/>
    <w:rsid w:val="0050006F"/>
    <w:rsid w:val="005022B7"/>
    <w:rsid w:val="005048A2"/>
    <w:rsid w:val="005074FA"/>
    <w:rsid w:val="005141E1"/>
    <w:rsid w:val="00516A70"/>
    <w:rsid w:val="00516EB3"/>
    <w:rsid w:val="005201F3"/>
    <w:rsid w:val="005210AA"/>
    <w:rsid w:val="00522DDC"/>
    <w:rsid w:val="00525076"/>
    <w:rsid w:val="0052783E"/>
    <w:rsid w:val="0053299D"/>
    <w:rsid w:val="00532BE7"/>
    <w:rsid w:val="00533EBC"/>
    <w:rsid w:val="0053484D"/>
    <w:rsid w:val="00541A32"/>
    <w:rsid w:val="00544581"/>
    <w:rsid w:val="00553D47"/>
    <w:rsid w:val="0055672F"/>
    <w:rsid w:val="00561904"/>
    <w:rsid w:val="00564CB3"/>
    <w:rsid w:val="00565967"/>
    <w:rsid w:val="005661DF"/>
    <w:rsid w:val="00566536"/>
    <w:rsid w:val="00576A62"/>
    <w:rsid w:val="0059098D"/>
    <w:rsid w:val="00592550"/>
    <w:rsid w:val="00597781"/>
    <w:rsid w:val="005A199A"/>
    <w:rsid w:val="005A1D3C"/>
    <w:rsid w:val="005A228C"/>
    <w:rsid w:val="005A2590"/>
    <w:rsid w:val="005A290A"/>
    <w:rsid w:val="005A4306"/>
    <w:rsid w:val="005A4FC4"/>
    <w:rsid w:val="005A7A5B"/>
    <w:rsid w:val="005C1571"/>
    <w:rsid w:val="005C35FB"/>
    <w:rsid w:val="005D5EDD"/>
    <w:rsid w:val="005E0D4D"/>
    <w:rsid w:val="005F2B50"/>
    <w:rsid w:val="006004DC"/>
    <w:rsid w:val="0060397B"/>
    <w:rsid w:val="00604547"/>
    <w:rsid w:val="00604929"/>
    <w:rsid w:val="00606BD3"/>
    <w:rsid w:val="00606CE9"/>
    <w:rsid w:val="00610F29"/>
    <w:rsid w:val="00615003"/>
    <w:rsid w:val="00626E35"/>
    <w:rsid w:val="0062785D"/>
    <w:rsid w:val="00635B3E"/>
    <w:rsid w:val="00637176"/>
    <w:rsid w:val="0064478C"/>
    <w:rsid w:val="00646AC3"/>
    <w:rsid w:val="006507B0"/>
    <w:rsid w:val="0065082A"/>
    <w:rsid w:val="00652B16"/>
    <w:rsid w:val="00652D9D"/>
    <w:rsid w:val="006535EA"/>
    <w:rsid w:val="00654160"/>
    <w:rsid w:val="00655BB4"/>
    <w:rsid w:val="006613D6"/>
    <w:rsid w:val="0066421B"/>
    <w:rsid w:val="0066687A"/>
    <w:rsid w:val="00670381"/>
    <w:rsid w:val="00673EF2"/>
    <w:rsid w:val="00674633"/>
    <w:rsid w:val="00674DA5"/>
    <w:rsid w:val="0068251C"/>
    <w:rsid w:val="00682E49"/>
    <w:rsid w:val="006831CD"/>
    <w:rsid w:val="00683B9A"/>
    <w:rsid w:val="006A1504"/>
    <w:rsid w:val="006A1F6B"/>
    <w:rsid w:val="006A62AD"/>
    <w:rsid w:val="006B2809"/>
    <w:rsid w:val="006B4632"/>
    <w:rsid w:val="006B471B"/>
    <w:rsid w:val="006B78D6"/>
    <w:rsid w:val="006D1086"/>
    <w:rsid w:val="006D6607"/>
    <w:rsid w:val="006E1361"/>
    <w:rsid w:val="006E6FAE"/>
    <w:rsid w:val="006F42AC"/>
    <w:rsid w:val="007066B8"/>
    <w:rsid w:val="00711BA2"/>
    <w:rsid w:val="0072718F"/>
    <w:rsid w:val="00727DF9"/>
    <w:rsid w:val="00731216"/>
    <w:rsid w:val="007315EE"/>
    <w:rsid w:val="00736610"/>
    <w:rsid w:val="00741F11"/>
    <w:rsid w:val="00742DDC"/>
    <w:rsid w:val="00745460"/>
    <w:rsid w:val="00746B20"/>
    <w:rsid w:val="00747168"/>
    <w:rsid w:val="00753321"/>
    <w:rsid w:val="00755B4F"/>
    <w:rsid w:val="0075737A"/>
    <w:rsid w:val="00762BFC"/>
    <w:rsid w:val="00765C6F"/>
    <w:rsid w:val="007718A5"/>
    <w:rsid w:val="00771D35"/>
    <w:rsid w:val="00777F7A"/>
    <w:rsid w:val="007846C5"/>
    <w:rsid w:val="00784E6B"/>
    <w:rsid w:val="00793758"/>
    <w:rsid w:val="007A3CE7"/>
    <w:rsid w:val="007A4539"/>
    <w:rsid w:val="007A4F05"/>
    <w:rsid w:val="007B285D"/>
    <w:rsid w:val="007B385D"/>
    <w:rsid w:val="007B3A40"/>
    <w:rsid w:val="007C3CD9"/>
    <w:rsid w:val="007C5E51"/>
    <w:rsid w:val="007D2441"/>
    <w:rsid w:val="007D38E8"/>
    <w:rsid w:val="007E3D01"/>
    <w:rsid w:val="007F47BA"/>
    <w:rsid w:val="007F7840"/>
    <w:rsid w:val="00800F49"/>
    <w:rsid w:val="0080122C"/>
    <w:rsid w:val="008040BF"/>
    <w:rsid w:val="008105BC"/>
    <w:rsid w:val="0081222A"/>
    <w:rsid w:val="00813433"/>
    <w:rsid w:val="0081600E"/>
    <w:rsid w:val="00821F93"/>
    <w:rsid w:val="00822A93"/>
    <w:rsid w:val="00834D5B"/>
    <w:rsid w:val="00835B9E"/>
    <w:rsid w:val="00840ED6"/>
    <w:rsid w:val="00844997"/>
    <w:rsid w:val="00851C09"/>
    <w:rsid w:val="0085250F"/>
    <w:rsid w:val="00855A93"/>
    <w:rsid w:val="00856FC2"/>
    <w:rsid w:val="00857111"/>
    <w:rsid w:val="00864F05"/>
    <w:rsid w:val="00874ADB"/>
    <w:rsid w:val="00876F39"/>
    <w:rsid w:val="008779AA"/>
    <w:rsid w:val="00880DC8"/>
    <w:rsid w:val="00882E48"/>
    <w:rsid w:val="00885240"/>
    <w:rsid w:val="00885CE4"/>
    <w:rsid w:val="008953D6"/>
    <w:rsid w:val="008A1E45"/>
    <w:rsid w:val="008A6338"/>
    <w:rsid w:val="008A7DBA"/>
    <w:rsid w:val="008B198D"/>
    <w:rsid w:val="008B4FAB"/>
    <w:rsid w:val="008B7ADB"/>
    <w:rsid w:val="008B7E75"/>
    <w:rsid w:val="008C07D6"/>
    <w:rsid w:val="008D6775"/>
    <w:rsid w:val="008E1098"/>
    <w:rsid w:val="008E3F96"/>
    <w:rsid w:val="008E615D"/>
    <w:rsid w:val="008E7DF7"/>
    <w:rsid w:val="008F295D"/>
    <w:rsid w:val="008F34C8"/>
    <w:rsid w:val="008F5077"/>
    <w:rsid w:val="008F7FF8"/>
    <w:rsid w:val="00900CA1"/>
    <w:rsid w:val="00907583"/>
    <w:rsid w:val="00917F45"/>
    <w:rsid w:val="009201E8"/>
    <w:rsid w:val="0092142F"/>
    <w:rsid w:val="00923CA5"/>
    <w:rsid w:val="00924A21"/>
    <w:rsid w:val="00930939"/>
    <w:rsid w:val="00932A3B"/>
    <w:rsid w:val="00940895"/>
    <w:rsid w:val="00941EE0"/>
    <w:rsid w:val="009430A6"/>
    <w:rsid w:val="009432A6"/>
    <w:rsid w:val="00946097"/>
    <w:rsid w:val="009463F2"/>
    <w:rsid w:val="00946A2A"/>
    <w:rsid w:val="00977F18"/>
    <w:rsid w:val="009816A7"/>
    <w:rsid w:val="00982721"/>
    <w:rsid w:val="00982890"/>
    <w:rsid w:val="009832D1"/>
    <w:rsid w:val="00983E33"/>
    <w:rsid w:val="00984288"/>
    <w:rsid w:val="00985F5E"/>
    <w:rsid w:val="00990B90"/>
    <w:rsid w:val="00993DD4"/>
    <w:rsid w:val="00993FAE"/>
    <w:rsid w:val="009A05B7"/>
    <w:rsid w:val="009A07F9"/>
    <w:rsid w:val="009B2AF5"/>
    <w:rsid w:val="009B50DC"/>
    <w:rsid w:val="009C02CE"/>
    <w:rsid w:val="009C1CB6"/>
    <w:rsid w:val="009C5C49"/>
    <w:rsid w:val="009D3D26"/>
    <w:rsid w:val="009D6259"/>
    <w:rsid w:val="009E01DF"/>
    <w:rsid w:val="009E1834"/>
    <w:rsid w:val="00A06814"/>
    <w:rsid w:val="00A122B4"/>
    <w:rsid w:val="00A20654"/>
    <w:rsid w:val="00A22F78"/>
    <w:rsid w:val="00A317EE"/>
    <w:rsid w:val="00A363A6"/>
    <w:rsid w:val="00A40171"/>
    <w:rsid w:val="00A403BE"/>
    <w:rsid w:val="00A43F19"/>
    <w:rsid w:val="00A56E11"/>
    <w:rsid w:val="00A57191"/>
    <w:rsid w:val="00A57688"/>
    <w:rsid w:val="00A6108C"/>
    <w:rsid w:val="00A63B5D"/>
    <w:rsid w:val="00A654AB"/>
    <w:rsid w:val="00A70AA1"/>
    <w:rsid w:val="00A76676"/>
    <w:rsid w:val="00A81FF9"/>
    <w:rsid w:val="00A85223"/>
    <w:rsid w:val="00A925BA"/>
    <w:rsid w:val="00A94017"/>
    <w:rsid w:val="00A96645"/>
    <w:rsid w:val="00AA21AA"/>
    <w:rsid w:val="00AA6630"/>
    <w:rsid w:val="00AB2116"/>
    <w:rsid w:val="00AB3903"/>
    <w:rsid w:val="00AC3663"/>
    <w:rsid w:val="00AD334A"/>
    <w:rsid w:val="00AD4947"/>
    <w:rsid w:val="00AD610D"/>
    <w:rsid w:val="00AD7E3B"/>
    <w:rsid w:val="00AE0A89"/>
    <w:rsid w:val="00AE168F"/>
    <w:rsid w:val="00AE2323"/>
    <w:rsid w:val="00AE62D0"/>
    <w:rsid w:val="00AF0B76"/>
    <w:rsid w:val="00AF11C8"/>
    <w:rsid w:val="00AF6C66"/>
    <w:rsid w:val="00AF71F4"/>
    <w:rsid w:val="00B02D4F"/>
    <w:rsid w:val="00B066D8"/>
    <w:rsid w:val="00B06B59"/>
    <w:rsid w:val="00B07671"/>
    <w:rsid w:val="00B16252"/>
    <w:rsid w:val="00B22476"/>
    <w:rsid w:val="00B23B1E"/>
    <w:rsid w:val="00B24D0E"/>
    <w:rsid w:val="00B25C0D"/>
    <w:rsid w:val="00B4078B"/>
    <w:rsid w:val="00B4097C"/>
    <w:rsid w:val="00B419FF"/>
    <w:rsid w:val="00B52069"/>
    <w:rsid w:val="00B5700D"/>
    <w:rsid w:val="00B62C22"/>
    <w:rsid w:val="00B62F80"/>
    <w:rsid w:val="00B650FE"/>
    <w:rsid w:val="00B80E31"/>
    <w:rsid w:val="00B817A4"/>
    <w:rsid w:val="00B854BA"/>
    <w:rsid w:val="00B86A5B"/>
    <w:rsid w:val="00B876BB"/>
    <w:rsid w:val="00BA45C2"/>
    <w:rsid w:val="00BA496E"/>
    <w:rsid w:val="00BA5018"/>
    <w:rsid w:val="00BB673C"/>
    <w:rsid w:val="00BC1B04"/>
    <w:rsid w:val="00BC2226"/>
    <w:rsid w:val="00BD28B8"/>
    <w:rsid w:val="00BD47DF"/>
    <w:rsid w:val="00BD70E5"/>
    <w:rsid w:val="00BD7D7F"/>
    <w:rsid w:val="00BD7DE2"/>
    <w:rsid w:val="00BE3EF7"/>
    <w:rsid w:val="00BE4941"/>
    <w:rsid w:val="00BE66D4"/>
    <w:rsid w:val="00BE6D14"/>
    <w:rsid w:val="00BE7CBA"/>
    <w:rsid w:val="00BF16AD"/>
    <w:rsid w:val="00BF1D8E"/>
    <w:rsid w:val="00BF2073"/>
    <w:rsid w:val="00C0186C"/>
    <w:rsid w:val="00C02EB1"/>
    <w:rsid w:val="00C05C0A"/>
    <w:rsid w:val="00C07534"/>
    <w:rsid w:val="00C10AFA"/>
    <w:rsid w:val="00C1259E"/>
    <w:rsid w:val="00C14A93"/>
    <w:rsid w:val="00C202B9"/>
    <w:rsid w:val="00C241DD"/>
    <w:rsid w:val="00C32890"/>
    <w:rsid w:val="00C33488"/>
    <w:rsid w:val="00C37838"/>
    <w:rsid w:val="00C50692"/>
    <w:rsid w:val="00C52E1C"/>
    <w:rsid w:val="00C63596"/>
    <w:rsid w:val="00C638CD"/>
    <w:rsid w:val="00C67982"/>
    <w:rsid w:val="00C70146"/>
    <w:rsid w:val="00C7028C"/>
    <w:rsid w:val="00C71A3B"/>
    <w:rsid w:val="00C7487C"/>
    <w:rsid w:val="00C76111"/>
    <w:rsid w:val="00C769D7"/>
    <w:rsid w:val="00C84FAF"/>
    <w:rsid w:val="00C85E6C"/>
    <w:rsid w:val="00C87858"/>
    <w:rsid w:val="00C87F3D"/>
    <w:rsid w:val="00C9043E"/>
    <w:rsid w:val="00C92248"/>
    <w:rsid w:val="00C946FE"/>
    <w:rsid w:val="00C95052"/>
    <w:rsid w:val="00CA6D48"/>
    <w:rsid w:val="00CB239A"/>
    <w:rsid w:val="00CB2438"/>
    <w:rsid w:val="00CB38E8"/>
    <w:rsid w:val="00CC7FA9"/>
    <w:rsid w:val="00CE6437"/>
    <w:rsid w:val="00CF6E8A"/>
    <w:rsid w:val="00CF7721"/>
    <w:rsid w:val="00D00011"/>
    <w:rsid w:val="00D03E23"/>
    <w:rsid w:val="00D0452B"/>
    <w:rsid w:val="00D10BA0"/>
    <w:rsid w:val="00D1298E"/>
    <w:rsid w:val="00D13DE3"/>
    <w:rsid w:val="00D15FA3"/>
    <w:rsid w:val="00D2057E"/>
    <w:rsid w:val="00D22D96"/>
    <w:rsid w:val="00D30143"/>
    <w:rsid w:val="00D30787"/>
    <w:rsid w:val="00D32112"/>
    <w:rsid w:val="00D32DE7"/>
    <w:rsid w:val="00D35505"/>
    <w:rsid w:val="00D37D8B"/>
    <w:rsid w:val="00D400F7"/>
    <w:rsid w:val="00D41632"/>
    <w:rsid w:val="00D416FF"/>
    <w:rsid w:val="00D431D6"/>
    <w:rsid w:val="00D440C0"/>
    <w:rsid w:val="00D44B0A"/>
    <w:rsid w:val="00D56A81"/>
    <w:rsid w:val="00D64EA5"/>
    <w:rsid w:val="00D65057"/>
    <w:rsid w:val="00D65F59"/>
    <w:rsid w:val="00D71F7F"/>
    <w:rsid w:val="00D7458F"/>
    <w:rsid w:val="00D81970"/>
    <w:rsid w:val="00D82DC7"/>
    <w:rsid w:val="00D8501B"/>
    <w:rsid w:val="00D936B0"/>
    <w:rsid w:val="00D9582B"/>
    <w:rsid w:val="00D96320"/>
    <w:rsid w:val="00DA210D"/>
    <w:rsid w:val="00DA3CE8"/>
    <w:rsid w:val="00DB0564"/>
    <w:rsid w:val="00DB48C5"/>
    <w:rsid w:val="00DB4DFD"/>
    <w:rsid w:val="00DB4F50"/>
    <w:rsid w:val="00DB7310"/>
    <w:rsid w:val="00DB7BE3"/>
    <w:rsid w:val="00DC7470"/>
    <w:rsid w:val="00DD02D7"/>
    <w:rsid w:val="00DD0A4A"/>
    <w:rsid w:val="00DD74E0"/>
    <w:rsid w:val="00DE063E"/>
    <w:rsid w:val="00DE0777"/>
    <w:rsid w:val="00DE0BDA"/>
    <w:rsid w:val="00DE40AD"/>
    <w:rsid w:val="00DF1506"/>
    <w:rsid w:val="00DF3540"/>
    <w:rsid w:val="00E00170"/>
    <w:rsid w:val="00E07BB1"/>
    <w:rsid w:val="00E113AD"/>
    <w:rsid w:val="00E12159"/>
    <w:rsid w:val="00E12CE1"/>
    <w:rsid w:val="00E2092F"/>
    <w:rsid w:val="00E228CC"/>
    <w:rsid w:val="00E22E53"/>
    <w:rsid w:val="00E3099F"/>
    <w:rsid w:val="00E33E71"/>
    <w:rsid w:val="00E3644E"/>
    <w:rsid w:val="00E46E17"/>
    <w:rsid w:val="00E518F7"/>
    <w:rsid w:val="00E540FE"/>
    <w:rsid w:val="00E55CB9"/>
    <w:rsid w:val="00E55DA4"/>
    <w:rsid w:val="00E56722"/>
    <w:rsid w:val="00E66341"/>
    <w:rsid w:val="00E7058A"/>
    <w:rsid w:val="00E72CE9"/>
    <w:rsid w:val="00E73414"/>
    <w:rsid w:val="00E761ED"/>
    <w:rsid w:val="00E8068B"/>
    <w:rsid w:val="00E84308"/>
    <w:rsid w:val="00E923C1"/>
    <w:rsid w:val="00EA1DB5"/>
    <w:rsid w:val="00EA27F6"/>
    <w:rsid w:val="00EA7C14"/>
    <w:rsid w:val="00EB0237"/>
    <w:rsid w:val="00EB22A9"/>
    <w:rsid w:val="00EB4198"/>
    <w:rsid w:val="00ED0712"/>
    <w:rsid w:val="00ED0D0F"/>
    <w:rsid w:val="00ED513F"/>
    <w:rsid w:val="00ED6ACC"/>
    <w:rsid w:val="00EE132E"/>
    <w:rsid w:val="00EF0391"/>
    <w:rsid w:val="00EF22F6"/>
    <w:rsid w:val="00EF43E1"/>
    <w:rsid w:val="00EF442D"/>
    <w:rsid w:val="00EF6E8F"/>
    <w:rsid w:val="00EF7BF7"/>
    <w:rsid w:val="00F05C1A"/>
    <w:rsid w:val="00F22BFE"/>
    <w:rsid w:val="00F26F9B"/>
    <w:rsid w:val="00F33480"/>
    <w:rsid w:val="00F3566A"/>
    <w:rsid w:val="00F420D7"/>
    <w:rsid w:val="00F428CC"/>
    <w:rsid w:val="00F45FAF"/>
    <w:rsid w:val="00F517DB"/>
    <w:rsid w:val="00F51B9E"/>
    <w:rsid w:val="00F5505F"/>
    <w:rsid w:val="00F56199"/>
    <w:rsid w:val="00F606E9"/>
    <w:rsid w:val="00F61FA4"/>
    <w:rsid w:val="00F6350C"/>
    <w:rsid w:val="00F64E1A"/>
    <w:rsid w:val="00F6527E"/>
    <w:rsid w:val="00F65C50"/>
    <w:rsid w:val="00F6699B"/>
    <w:rsid w:val="00F71C4B"/>
    <w:rsid w:val="00F7496D"/>
    <w:rsid w:val="00F75829"/>
    <w:rsid w:val="00F76219"/>
    <w:rsid w:val="00F7633A"/>
    <w:rsid w:val="00F766AD"/>
    <w:rsid w:val="00F81598"/>
    <w:rsid w:val="00F82F05"/>
    <w:rsid w:val="00F8397E"/>
    <w:rsid w:val="00F845FA"/>
    <w:rsid w:val="00F85F46"/>
    <w:rsid w:val="00F906FC"/>
    <w:rsid w:val="00F924B7"/>
    <w:rsid w:val="00F92FD6"/>
    <w:rsid w:val="00F93892"/>
    <w:rsid w:val="00F93E15"/>
    <w:rsid w:val="00F97A50"/>
    <w:rsid w:val="00F97B33"/>
    <w:rsid w:val="00F97B42"/>
    <w:rsid w:val="00FB1D9B"/>
    <w:rsid w:val="00FB4215"/>
    <w:rsid w:val="00FB53FE"/>
    <w:rsid w:val="00FC6189"/>
    <w:rsid w:val="00FD36B9"/>
    <w:rsid w:val="00FD4378"/>
    <w:rsid w:val="00FE3B86"/>
    <w:rsid w:val="00FE535A"/>
    <w:rsid w:val="00FE65C9"/>
    <w:rsid w:val="00FE7C2A"/>
    <w:rsid w:val="00FF25B2"/>
    <w:rsid w:val="00FF2CAC"/>
    <w:rsid w:val="00FF7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19482"/>
  <w15:docId w15:val="{491AF88A-73D4-4E68-891E-9C0013C4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46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70E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mallCaps/>
      <w:sz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B7E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687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6668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8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668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qFormat/>
    <w:rsid w:val="0066687A"/>
    <w:pPr>
      <w:keepNext/>
      <w:autoSpaceDE w:val="0"/>
      <w:autoSpaceDN w:val="0"/>
      <w:ind w:left="340" w:hanging="227"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qFormat/>
    <w:rsid w:val="001D380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668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D70E5"/>
    <w:pPr>
      <w:overflowPunct w:val="0"/>
      <w:autoSpaceDE w:val="0"/>
      <w:autoSpaceDN w:val="0"/>
      <w:adjustRightInd w:val="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rsid w:val="00BD70E5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BD7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rsid w:val="00BD70E5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character" w:styleId="Hipercze">
    <w:name w:val="Hyperlink"/>
    <w:uiPriority w:val="99"/>
    <w:rsid w:val="00BD70E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D380B"/>
    <w:pPr>
      <w:spacing w:after="120" w:line="480" w:lineRule="auto"/>
    </w:pPr>
  </w:style>
  <w:style w:type="paragraph" w:styleId="Tekstpodstawowy">
    <w:name w:val="Body Text"/>
    <w:aliases w:val="EHPT,Body Text2"/>
    <w:basedOn w:val="Normalny"/>
    <w:link w:val="TekstpodstawowyZnak"/>
    <w:rsid w:val="001D380B"/>
    <w:pPr>
      <w:spacing w:after="120"/>
    </w:pPr>
  </w:style>
  <w:style w:type="paragraph" w:styleId="Tekstpodstawowy3">
    <w:name w:val="Body Text 3"/>
    <w:basedOn w:val="Normalny"/>
    <w:link w:val="Tekstpodstawowy3Znak"/>
    <w:rsid w:val="001D380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D380B"/>
    <w:pPr>
      <w:spacing w:after="120"/>
      <w:ind w:left="283"/>
    </w:pPr>
  </w:style>
  <w:style w:type="paragraph" w:customStyle="1" w:styleId="NormalnyWeb1">
    <w:name w:val="Normalny (Web)1"/>
    <w:basedOn w:val="Normalny"/>
    <w:rsid w:val="001D380B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dane1">
    <w:name w:val="dane1"/>
    <w:rsid w:val="001D380B"/>
    <w:rPr>
      <w:color w:val="0000CD"/>
    </w:rPr>
  </w:style>
  <w:style w:type="paragraph" w:customStyle="1" w:styleId="Tekstpodstawowy31">
    <w:name w:val="Tekst podstawowy 31"/>
    <w:basedOn w:val="Normalny"/>
    <w:rsid w:val="001D380B"/>
    <w:pPr>
      <w:overflowPunct w:val="0"/>
      <w:autoSpaceDE w:val="0"/>
      <w:autoSpaceDN w:val="0"/>
      <w:adjustRightInd w:val="0"/>
      <w:ind w:right="-284"/>
      <w:jc w:val="both"/>
      <w:textAlignment w:val="baseline"/>
    </w:pPr>
    <w:rPr>
      <w:sz w:val="26"/>
      <w:szCs w:val="20"/>
    </w:rPr>
  </w:style>
  <w:style w:type="paragraph" w:styleId="Tytu">
    <w:name w:val="Title"/>
    <w:basedOn w:val="Normalny"/>
    <w:link w:val="TytuZnak"/>
    <w:qFormat/>
    <w:rsid w:val="001D380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styleId="Tekstblokowy">
    <w:name w:val="Block Text"/>
    <w:basedOn w:val="Normalny"/>
    <w:rsid w:val="001D380B"/>
    <w:pPr>
      <w:tabs>
        <w:tab w:val="left" w:pos="360"/>
      </w:tabs>
      <w:spacing w:line="360" w:lineRule="auto"/>
      <w:ind w:left="360" w:right="-648" w:hanging="360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przypis">
    <w:name w:val="przypis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8B7E75"/>
    <w:pPr>
      <w:tabs>
        <w:tab w:val="right" w:pos="12758"/>
        <w:tab w:val="center" w:pos="14040"/>
      </w:tabs>
      <w:suppressAutoHyphens/>
      <w:spacing w:before="360"/>
      <w:ind w:right="-108"/>
      <w:jc w:val="both"/>
    </w:pPr>
    <w:rPr>
      <w:lang w:eastAsia="ar-SA"/>
    </w:rPr>
  </w:style>
  <w:style w:type="paragraph" w:customStyle="1" w:styleId="pkt1art">
    <w:name w:val="pkt1 art"/>
    <w:rsid w:val="008B7E75"/>
    <w:pPr>
      <w:suppressAutoHyphens/>
      <w:overflowPunct w:val="0"/>
      <w:autoSpaceDE w:val="0"/>
      <w:spacing w:before="60" w:after="60"/>
      <w:ind w:left="2269" w:hanging="284"/>
      <w:jc w:val="both"/>
      <w:textAlignment w:val="baseline"/>
    </w:pPr>
    <w:rPr>
      <w:sz w:val="24"/>
      <w:lang w:eastAsia="ar-SA"/>
    </w:rPr>
  </w:style>
  <w:style w:type="paragraph" w:customStyle="1" w:styleId="tabelaw">
    <w:name w:val="tabelaw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6"/>
      <w:szCs w:val="20"/>
      <w:lang w:eastAsia="ar-SA"/>
    </w:rPr>
  </w:style>
  <w:style w:type="paragraph" w:customStyle="1" w:styleId="zmart2">
    <w:name w:val="zm art2"/>
    <w:basedOn w:val="Normalny"/>
    <w:rsid w:val="008B7E75"/>
    <w:pPr>
      <w:suppressAutoHyphens/>
      <w:overflowPunct w:val="0"/>
      <w:autoSpaceDE w:val="0"/>
      <w:spacing w:before="60" w:after="60"/>
      <w:ind w:left="1843" w:hanging="1219"/>
      <w:jc w:val="both"/>
      <w:textAlignment w:val="baseline"/>
    </w:pPr>
    <w:rPr>
      <w:szCs w:val="20"/>
      <w:lang w:eastAsia="ar-SA"/>
    </w:rPr>
  </w:style>
  <w:style w:type="paragraph" w:customStyle="1" w:styleId="ust1art">
    <w:name w:val="ust1 art"/>
    <w:rsid w:val="008B7E75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ar-SA"/>
    </w:rPr>
  </w:style>
  <w:style w:type="paragraph" w:customStyle="1" w:styleId="tir">
    <w:name w:val="tir"/>
    <w:rsid w:val="008B7E75"/>
    <w:pPr>
      <w:suppressAutoHyphens/>
      <w:overflowPunct w:val="0"/>
      <w:autoSpaceDE w:val="0"/>
      <w:spacing w:before="60" w:after="60"/>
      <w:ind w:left="1712" w:hanging="181"/>
      <w:jc w:val="both"/>
      <w:textAlignment w:val="baseline"/>
    </w:pPr>
    <w:rPr>
      <w:sz w:val="24"/>
      <w:lang w:eastAsia="ar-SA"/>
    </w:rPr>
  </w:style>
  <w:style w:type="paragraph" w:customStyle="1" w:styleId="Tekstpodstawowywcity210">
    <w:name w:val="Tekst podstawowy wcięty 21"/>
    <w:basedOn w:val="Normalny"/>
    <w:rsid w:val="008B7E75"/>
    <w:pPr>
      <w:suppressAutoHyphens/>
      <w:ind w:left="360"/>
      <w:jc w:val="both"/>
    </w:pPr>
    <w:rPr>
      <w:bCs/>
      <w:lang w:eastAsia="ar-SA"/>
    </w:rPr>
  </w:style>
  <w:style w:type="paragraph" w:customStyle="1" w:styleId="CharChar1ZnakZnakZnakZnakZnakZnakZnakZnakZnakZnakZnakZnak">
    <w:name w:val="Char Char1 Znak Znak Znak Znak Znak Znak Znak Znak Znak Znak Znak Znak"/>
    <w:basedOn w:val="Normalny"/>
    <w:rsid w:val="00D2057E"/>
  </w:style>
  <w:style w:type="paragraph" w:styleId="Tekstdymka">
    <w:name w:val="Balloon Text"/>
    <w:basedOn w:val="Normalny"/>
    <w:link w:val="TekstdymkaZnak"/>
    <w:uiPriority w:val="99"/>
    <w:semiHidden/>
    <w:rsid w:val="00D400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66687A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paragraph" w:customStyle="1" w:styleId="Styl1">
    <w:name w:val="Styl1"/>
    <w:basedOn w:val="Normalny"/>
    <w:rsid w:val="0066687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6687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customStyle="1" w:styleId="Blockquote">
    <w:name w:val="Blockquote"/>
    <w:basedOn w:val="Normalny"/>
    <w:rsid w:val="0066687A"/>
    <w:pPr>
      <w:spacing w:before="100" w:after="100"/>
      <w:ind w:left="360" w:right="360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66687A"/>
    <w:pPr>
      <w:autoSpaceDE w:val="0"/>
      <w:autoSpaceDN w:val="0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6687A"/>
    <w:pPr>
      <w:tabs>
        <w:tab w:val="right" w:leader="dot" w:pos="8789"/>
      </w:tabs>
      <w:autoSpaceDE w:val="0"/>
      <w:autoSpaceDN w:val="0"/>
      <w:spacing w:before="120" w:after="120"/>
      <w:jc w:val="center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rsid w:val="0066687A"/>
    <w:pPr>
      <w:tabs>
        <w:tab w:val="right" w:leader="dot" w:pos="9629"/>
      </w:tabs>
      <w:autoSpaceDE w:val="0"/>
      <w:autoSpaceDN w:val="0"/>
      <w:spacing w:before="120" w:after="120"/>
    </w:pPr>
    <w:rPr>
      <w:rFonts w:ascii="Arial" w:hAnsi="Arial"/>
      <w:b/>
      <w:smallCaps/>
      <w:noProof/>
      <w:sz w:val="22"/>
      <w:szCs w:val="20"/>
    </w:rPr>
  </w:style>
  <w:style w:type="paragraph" w:styleId="Spistreci3">
    <w:name w:val="toc 3"/>
    <w:basedOn w:val="Normalny"/>
    <w:next w:val="Normalny"/>
    <w:autoRedefine/>
    <w:semiHidden/>
    <w:rsid w:val="0066687A"/>
    <w:pPr>
      <w:autoSpaceDE w:val="0"/>
      <w:autoSpaceDN w:val="0"/>
      <w:ind w:left="400"/>
    </w:pPr>
    <w:rPr>
      <w:i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6687A"/>
    <w:pPr>
      <w:autoSpaceDE w:val="0"/>
      <w:autoSpaceDN w:val="0"/>
      <w:ind w:left="600"/>
    </w:pPr>
    <w:rPr>
      <w:sz w:val="18"/>
      <w:szCs w:val="20"/>
    </w:rPr>
  </w:style>
  <w:style w:type="paragraph" w:styleId="Spistreci5">
    <w:name w:val="toc 5"/>
    <w:basedOn w:val="Normalny"/>
    <w:next w:val="Normalny"/>
    <w:autoRedefine/>
    <w:semiHidden/>
    <w:rsid w:val="0066687A"/>
    <w:pPr>
      <w:autoSpaceDE w:val="0"/>
      <w:autoSpaceDN w:val="0"/>
      <w:ind w:left="800"/>
    </w:pPr>
    <w:rPr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66687A"/>
    <w:pPr>
      <w:autoSpaceDE w:val="0"/>
      <w:autoSpaceDN w:val="0"/>
      <w:ind w:left="1000"/>
    </w:pPr>
    <w:rPr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66687A"/>
    <w:pPr>
      <w:autoSpaceDE w:val="0"/>
      <w:autoSpaceDN w:val="0"/>
      <w:ind w:left="1200"/>
    </w:pPr>
    <w:rPr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66687A"/>
    <w:pPr>
      <w:autoSpaceDE w:val="0"/>
      <w:autoSpaceDN w:val="0"/>
      <w:ind w:left="1400"/>
    </w:pPr>
    <w:rPr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66687A"/>
    <w:pPr>
      <w:autoSpaceDE w:val="0"/>
      <w:autoSpaceDN w:val="0"/>
      <w:ind w:left="1600"/>
    </w:pPr>
    <w:rPr>
      <w:sz w:val="18"/>
      <w:szCs w:val="20"/>
    </w:rPr>
  </w:style>
  <w:style w:type="character" w:styleId="Numerstrony">
    <w:name w:val="page number"/>
    <w:basedOn w:val="Domylnaczcionkaakapitu"/>
    <w:rsid w:val="0066687A"/>
  </w:style>
  <w:style w:type="paragraph" w:customStyle="1" w:styleId="ZnakZnakZnakZnak">
    <w:name w:val="Znak Znak Znak Znak"/>
    <w:basedOn w:val="Normalny"/>
    <w:rsid w:val="0066687A"/>
  </w:style>
  <w:style w:type="paragraph" w:styleId="Zwykytekst">
    <w:name w:val="Plain Text"/>
    <w:basedOn w:val="Normalny"/>
    <w:link w:val="ZwykytekstZnak"/>
    <w:rsid w:val="0066687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wzory11">
    <w:name w:val="wzory11"/>
    <w:basedOn w:val="Tekstpodstawowywcity"/>
    <w:rsid w:val="0066687A"/>
    <w:pPr>
      <w:tabs>
        <w:tab w:val="center" w:pos="993"/>
        <w:tab w:val="left" w:pos="1418"/>
        <w:tab w:val="left" w:pos="1701"/>
        <w:tab w:val="left" w:leader="dot" w:pos="9356"/>
      </w:tabs>
      <w:autoSpaceDE w:val="0"/>
      <w:autoSpaceDN w:val="0"/>
      <w:spacing w:before="120" w:after="0"/>
      <w:ind w:left="0"/>
    </w:pPr>
    <w:rPr>
      <w:rFonts w:ascii="Arial" w:hAnsi="Arial" w:cs="Arial"/>
    </w:rPr>
  </w:style>
  <w:style w:type="paragraph" w:customStyle="1" w:styleId="TekstPodstawowy1111">
    <w:name w:val="TekstPodstawowy1111"/>
    <w:rsid w:val="0066687A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66687A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66687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687A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66687A"/>
  </w:style>
  <w:style w:type="paragraph" w:customStyle="1" w:styleId="ZnakZnakZnakZnak0">
    <w:name w:val="Znak Znak Znak Znak"/>
    <w:basedOn w:val="Normalny"/>
    <w:rsid w:val="0066687A"/>
  </w:style>
  <w:style w:type="paragraph" w:customStyle="1" w:styleId="Znak">
    <w:name w:val="Znak"/>
    <w:basedOn w:val="Normalny"/>
    <w:rsid w:val="0066687A"/>
  </w:style>
  <w:style w:type="paragraph" w:styleId="Lista2">
    <w:name w:val="List 2"/>
    <w:basedOn w:val="Normalny"/>
    <w:rsid w:val="0066687A"/>
    <w:pPr>
      <w:ind w:left="566" w:hanging="283"/>
    </w:pPr>
    <w:rPr>
      <w:szCs w:val="20"/>
    </w:rPr>
  </w:style>
  <w:style w:type="paragraph" w:styleId="Lista">
    <w:name w:val="List"/>
    <w:basedOn w:val="Normalny"/>
    <w:rsid w:val="0066687A"/>
    <w:pPr>
      <w:ind w:left="283" w:hanging="283"/>
    </w:pPr>
    <w:rPr>
      <w:rFonts w:ascii="Arial" w:hAnsi="Arial"/>
      <w:szCs w:val="20"/>
    </w:rPr>
  </w:style>
  <w:style w:type="paragraph" w:customStyle="1" w:styleId="Poradnik">
    <w:name w:val="Poradnik"/>
    <w:basedOn w:val="Normalny"/>
    <w:rsid w:val="0066687A"/>
    <w:pPr>
      <w:spacing w:before="120" w:line="288" w:lineRule="auto"/>
    </w:pPr>
    <w:rPr>
      <w:szCs w:val="20"/>
    </w:rPr>
  </w:style>
  <w:style w:type="paragraph" w:customStyle="1" w:styleId="Artyku">
    <w:name w:val="Artykuł"/>
    <w:basedOn w:val="Normalny"/>
    <w:rsid w:val="0066687A"/>
    <w:pPr>
      <w:keepNext/>
      <w:spacing w:before="240" w:after="240"/>
      <w:jc w:val="both"/>
    </w:pPr>
    <w:rPr>
      <w:b/>
      <w:szCs w:val="20"/>
    </w:rPr>
  </w:style>
  <w:style w:type="paragraph" w:customStyle="1" w:styleId="WW-Nagwek">
    <w:name w:val="WW-Nagłówek"/>
    <w:basedOn w:val="Normalny"/>
    <w:next w:val="Tekstpodstawowy"/>
    <w:rsid w:val="006668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sv-SE" w:eastAsia="ar-SA"/>
    </w:rPr>
  </w:style>
  <w:style w:type="paragraph" w:customStyle="1" w:styleId="CharChar1ZnakZnak">
    <w:name w:val="Char Char1 Znak Znak"/>
    <w:basedOn w:val="Normalny"/>
    <w:rsid w:val="0066687A"/>
  </w:style>
  <w:style w:type="paragraph" w:customStyle="1" w:styleId="FR1">
    <w:name w:val="FR1"/>
    <w:rsid w:val="0066687A"/>
    <w:pPr>
      <w:widowControl w:val="0"/>
      <w:snapToGrid w:val="0"/>
      <w:spacing w:before="300" w:line="578" w:lineRule="auto"/>
      <w:ind w:right="5600"/>
    </w:pPr>
    <w:rPr>
      <w:rFonts w:ascii="Arial" w:hAnsi="Arial"/>
      <w:b/>
    </w:rPr>
  </w:style>
  <w:style w:type="paragraph" w:customStyle="1" w:styleId="Heading">
    <w:name w:val="Heading"/>
    <w:basedOn w:val="Normalny"/>
    <w:next w:val="Tekstpodstawowy"/>
    <w:rsid w:val="0066687A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ny"/>
    <w:rsid w:val="0066687A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Index">
    <w:name w:val="Index"/>
    <w:basedOn w:val="Normalny"/>
    <w:rsid w:val="0066687A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Legenda10">
    <w:name w:val="Legenda1"/>
    <w:basedOn w:val="Normalny"/>
    <w:rsid w:val="0066687A"/>
    <w:pPr>
      <w:suppressAutoHyphens/>
      <w:spacing w:before="60" w:after="120" w:line="264" w:lineRule="auto"/>
      <w:ind w:left="227"/>
    </w:pPr>
    <w:rPr>
      <w:rFonts w:ascii="Arial Narrow" w:eastAsia="Calibri" w:hAnsi="Arial Narrow" w:cs="Calibri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6687A"/>
    <w:pPr>
      <w:suppressAutoHyphens/>
      <w:ind w:left="720"/>
    </w:pPr>
    <w:rPr>
      <w:rFonts w:eastAsia="Calibri" w:cs="Calibri"/>
      <w:lang w:eastAsia="ar-SA"/>
    </w:rPr>
  </w:style>
  <w:style w:type="paragraph" w:customStyle="1" w:styleId="Tekstkomentarza1">
    <w:name w:val="Tekst komentarza1"/>
    <w:basedOn w:val="Normalny"/>
    <w:rsid w:val="0066687A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qFormat/>
    <w:rsid w:val="0066687A"/>
    <w:pPr>
      <w:keepLines/>
      <w:suppressAutoHyphens/>
      <w:overflowPunct/>
      <w:autoSpaceDE/>
      <w:autoSpaceDN/>
      <w:adjustRightInd/>
      <w:spacing w:before="480" w:line="276" w:lineRule="auto"/>
      <w:textAlignment w:val="auto"/>
    </w:pPr>
    <w:rPr>
      <w:rFonts w:ascii="Cambria" w:hAnsi="Cambria" w:cs="Calibri"/>
      <w:bCs/>
      <w:i/>
      <w:smallCaps w:val="0"/>
      <w:color w:val="365F91"/>
      <w:kern w:val="1"/>
      <w:szCs w:val="28"/>
      <w:lang w:val="pl-PL" w:eastAsia="ar-SA"/>
    </w:rPr>
  </w:style>
  <w:style w:type="paragraph" w:customStyle="1" w:styleId="ZacznikLista1">
    <w:name w:val="Załącznik Lista 1"/>
    <w:basedOn w:val="Tekstpodstawowy"/>
    <w:rsid w:val="0066687A"/>
    <w:pPr>
      <w:suppressAutoHyphens/>
      <w:spacing w:before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tents10">
    <w:name w:val="Contents 10"/>
    <w:basedOn w:val="Index"/>
    <w:rsid w:val="0066687A"/>
    <w:pPr>
      <w:tabs>
        <w:tab w:val="right" w:leader="dot" w:pos="9637"/>
      </w:tabs>
      <w:ind w:left="2547"/>
    </w:pPr>
  </w:style>
  <w:style w:type="paragraph" w:customStyle="1" w:styleId="pkt">
    <w:name w:val="pkt"/>
    <w:basedOn w:val="Normalny"/>
    <w:rsid w:val="007B385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385D"/>
    <w:pPr>
      <w:ind w:left="850" w:hanging="425"/>
    </w:pPr>
  </w:style>
  <w:style w:type="character" w:customStyle="1" w:styleId="TytuZnak">
    <w:name w:val="Tytuł Znak"/>
    <w:link w:val="Tytu"/>
    <w:rsid w:val="00F93E15"/>
    <w:rPr>
      <w:b/>
      <w:sz w:val="24"/>
    </w:rPr>
  </w:style>
  <w:style w:type="character" w:customStyle="1" w:styleId="StopkaZnak">
    <w:name w:val="Stopka Znak"/>
    <w:link w:val="Stopka"/>
    <w:uiPriority w:val="99"/>
    <w:rsid w:val="00874ADB"/>
    <w:rPr>
      <w:sz w:val="28"/>
    </w:rPr>
  </w:style>
  <w:style w:type="character" w:customStyle="1" w:styleId="Sc18">
    <w:name w:val="Sc18"/>
    <w:semiHidden/>
    <w:rsid w:val="00ED6ACC"/>
    <w:rPr>
      <w:rFonts w:ascii="Arial" w:hAnsi="Arial" w:cs="Arial"/>
      <w:color w:val="000080"/>
      <w:sz w:val="20"/>
      <w:szCs w:val="20"/>
    </w:rPr>
  </w:style>
  <w:style w:type="paragraph" w:customStyle="1" w:styleId="Body2">
    <w:name w:val="Body 2"/>
    <w:basedOn w:val="Normalny"/>
    <w:rsid w:val="00ED6ACC"/>
    <w:pPr>
      <w:spacing w:after="140" w:line="290" w:lineRule="auto"/>
      <w:ind w:left="1247"/>
      <w:jc w:val="both"/>
    </w:pPr>
    <w:rPr>
      <w:rFonts w:ascii="Arial" w:eastAsia="PMingLiU" w:hAnsi="Arial"/>
      <w:kern w:val="20"/>
      <w:sz w:val="20"/>
      <w:lang w:eastAsia="en-US"/>
    </w:rPr>
  </w:style>
  <w:style w:type="character" w:styleId="Pogrubienie">
    <w:name w:val="Strong"/>
    <w:qFormat/>
    <w:rsid w:val="00E518F7"/>
    <w:rPr>
      <w:b/>
      <w:bCs/>
    </w:rPr>
  </w:style>
  <w:style w:type="character" w:customStyle="1" w:styleId="Nagwek1Znak">
    <w:name w:val="Nagłówek 1 Znak"/>
    <w:link w:val="Nagwek1"/>
    <w:uiPriority w:val="9"/>
    <w:rsid w:val="00B62C22"/>
    <w:rPr>
      <w:b/>
      <w:smallCaps/>
      <w:sz w:val="28"/>
      <w:lang w:val="en-US"/>
    </w:rPr>
  </w:style>
  <w:style w:type="character" w:customStyle="1" w:styleId="Tekstpodstawowy2Znak">
    <w:name w:val="Tekst podstawowy 2 Znak"/>
    <w:link w:val="Tekstpodstawowy2"/>
    <w:rsid w:val="00B62C22"/>
    <w:rPr>
      <w:sz w:val="24"/>
      <w:szCs w:val="24"/>
    </w:rPr>
  </w:style>
  <w:style w:type="character" w:customStyle="1" w:styleId="TekstpodstawowyZnak">
    <w:name w:val="Tekst podstawowy Znak"/>
    <w:aliases w:val="EHPT Znak,Body Text2 Znak"/>
    <w:link w:val="Tekstpodstawowy"/>
    <w:rsid w:val="00B62C22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B62C22"/>
    <w:rPr>
      <w:sz w:val="16"/>
      <w:szCs w:val="16"/>
    </w:rPr>
  </w:style>
  <w:style w:type="character" w:customStyle="1" w:styleId="Nagwek2Znak">
    <w:name w:val="Nagłówek 2 Znak"/>
    <w:link w:val="Nagwek2"/>
    <w:rsid w:val="00B62C22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rsid w:val="00B62C22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B62C22"/>
    <w:rPr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rsid w:val="00B62C22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62C22"/>
    <w:rPr>
      <w:sz w:val="16"/>
      <w:szCs w:val="16"/>
    </w:rPr>
  </w:style>
  <w:style w:type="character" w:customStyle="1" w:styleId="Nagwek9Znak">
    <w:name w:val="Nagłówek 9 Znak"/>
    <w:link w:val="Nagwek9"/>
    <w:rsid w:val="00B62C22"/>
    <w:rPr>
      <w:rFonts w:ascii="Arial" w:hAnsi="Arial" w:cs="Arial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rsid w:val="00990B9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90B90"/>
    <w:rPr>
      <w:sz w:val="24"/>
      <w:szCs w:val="24"/>
    </w:rPr>
  </w:style>
  <w:style w:type="paragraph" w:customStyle="1" w:styleId="Poziom1">
    <w:name w:val="#Poziom 1"/>
    <w:basedOn w:val="Nagwek1"/>
    <w:rsid w:val="00990B90"/>
    <w:pPr>
      <w:keepNext w:val="0"/>
      <w:widowControl w:val="0"/>
      <w:overflowPunct/>
      <w:autoSpaceDE/>
      <w:autoSpaceDN/>
      <w:adjustRightInd/>
      <w:spacing w:before="120" w:after="120"/>
      <w:jc w:val="both"/>
      <w:textAlignment w:val="auto"/>
      <w:outlineLvl w:val="9"/>
    </w:pPr>
    <w:rPr>
      <w:rFonts w:ascii="Arial" w:hAnsi="Arial"/>
      <w:smallCaps w:val="0"/>
      <w:lang w:val="pl-PL"/>
    </w:rPr>
  </w:style>
  <w:style w:type="paragraph" w:customStyle="1" w:styleId="Normalny1">
    <w:name w:val="Normalny1"/>
    <w:autoRedefine/>
    <w:rsid w:val="00990B90"/>
    <w:pPr>
      <w:tabs>
        <w:tab w:val="num" w:pos="720"/>
        <w:tab w:val="left" w:pos="108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left="1080"/>
    </w:pPr>
    <w:rPr>
      <w:rFonts w:eastAsia="ヒラギノ角ゴ Pro W3"/>
      <w:color w:val="000000"/>
      <w:sz w:val="22"/>
    </w:rPr>
  </w:style>
  <w:style w:type="paragraph" w:customStyle="1" w:styleId="WW-Tekstpodstawowy2">
    <w:name w:val="WW-Tekst podstawowy 2"/>
    <w:basedOn w:val="Normalny"/>
    <w:rsid w:val="006B2809"/>
    <w:pPr>
      <w:jc w:val="both"/>
    </w:pPr>
    <w:rPr>
      <w:snapToGrid w:val="0"/>
      <w:szCs w:val="20"/>
    </w:rPr>
  </w:style>
  <w:style w:type="paragraph" w:customStyle="1" w:styleId="Style1">
    <w:name w:val="Style1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590"/>
    </w:pPr>
  </w:style>
  <w:style w:type="paragraph" w:customStyle="1" w:styleId="Style3">
    <w:name w:val="Style3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321FCE"/>
    <w:pPr>
      <w:widowControl w:val="0"/>
      <w:autoSpaceDE w:val="0"/>
      <w:autoSpaceDN w:val="0"/>
      <w:adjustRightInd w:val="0"/>
      <w:spacing w:line="278" w:lineRule="exact"/>
      <w:ind w:firstLine="710"/>
    </w:pPr>
  </w:style>
  <w:style w:type="paragraph" w:customStyle="1" w:styleId="Style5">
    <w:name w:val="Style5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475"/>
      <w:jc w:val="both"/>
    </w:pPr>
  </w:style>
  <w:style w:type="paragraph" w:customStyle="1" w:styleId="Style7">
    <w:name w:val="Style7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293"/>
    </w:pPr>
  </w:style>
  <w:style w:type="character" w:customStyle="1" w:styleId="FontStyle13">
    <w:name w:val="Font Style13"/>
    <w:uiPriority w:val="99"/>
    <w:rsid w:val="00321FC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321FCE"/>
    <w:rPr>
      <w:rFonts w:ascii="Times New Roman" w:hAnsi="Times New Roman" w:cs="Times New Roman"/>
      <w:sz w:val="22"/>
      <w:szCs w:val="22"/>
    </w:rPr>
  </w:style>
  <w:style w:type="paragraph" w:customStyle="1" w:styleId="Zawartotabeli">
    <w:name w:val="Zawartość tabeli"/>
    <w:basedOn w:val="Normalny"/>
    <w:rsid w:val="004E7A94"/>
    <w:pPr>
      <w:suppressLineNumbers/>
      <w:suppressAutoHyphens/>
    </w:pPr>
    <w:rPr>
      <w:lang w:eastAsia="ar-SA"/>
    </w:rPr>
  </w:style>
  <w:style w:type="character" w:customStyle="1" w:styleId="ZwykytekstZnak">
    <w:name w:val="Zwykły tekst Znak"/>
    <w:link w:val="Zwykytekst"/>
    <w:rsid w:val="00CA6D48"/>
    <w:rPr>
      <w:rFonts w:ascii="Courier New" w:hAnsi="Courier New" w:cs="Courier New"/>
    </w:rPr>
  </w:style>
  <w:style w:type="character" w:styleId="Odwoaniedokomentarza">
    <w:name w:val="annotation reference"/>
    <w:uiPriority w:val="99"/>
    <w:qFormat/>
    <w:rsid w:val="00FE3B86"/>
    <w:rPr>
      <w:sz w:val="16"/>
      <w:szCs w:val="16"/>
    </w:rPr>
  </w:style>
  <w:style w:type="paragraph" w:customStyle="1" w:styleId="ZnakZnak">
    <w:name w:val="Znak Znak"/>
    <w:basedOn w:val="Normalny"/>
    <w:rsid w:val="00646AC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1">
    <w:name w:val="Akapit z listą1"/>
    <w:basedOn w:val="Normalny"/>
    <w:rsid w:val="0042493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22A93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customStyle="1" w:styleId="Tabelasiatki1jasnaakcent31">
    <w:name w:val="Tabela siatki 1 — jasna — akcent 31"/>
    <w:basedOn w:val="Standardowy"/>
    <w:uiPriority w:val="46"/>
    <w:rsid w:val="00822A9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komentarzaZnak">
    <w:name w:val="Tekst komentarza Znak"/>
    <w:link w:val="Tekstkomentarza"/>
    <w:uiPriority w:val="99"/>
    <w:semiHidden/>
    <w:rsid w:val="00822A93"/>
  </w:style>
  <w:style w:type="character" w:customStyle="1" w:styleId="TematkomentarzaZnak">
    <w:name w:val="Temat komentarza Znak"/>
    <w:link w:val="Tematkomentarza"/>
    <w:uiPriority w:val="99"/>
    <w:semiHidden/>
    <w:rsid w:val="00822A93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822A9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2A93"/>
  </w:style>
  <w:style w:type="paragraph" w:styleId="Poprawka">
    <w:name w:val="Revision"/>
    <w:hidden/>
    <w:uiPriority w:val="99"/>
    <w:semiHidden/>
    <w:rsid w:val="00822A93"/>
    <w:rPr>
      <w:rFonts w:ascii="Calibri" w:eastAsia="Calibri" w:hAnsi="Calibri"/>
      <w:sz w:val="22"/>
      <w:szCs w:val="22"/>
      <w:lang w:eastAsia="en-US"/>
    </w:rPr>
  </w:style>
  <w:style w:type="paragraph" w:customStyle="1" w:styleId="UstepUmowy">
    <w:name w:val="UstepUmowy"/>
    <w:basedOn w:val="Akapitzlist"/>
    <w:link w:val="UstepUmowyZnak"/>
    <w:qFormat/>
    <w:rsid w:val="00822A93"/>
    <w:pPr>
      <w:numPr>
        <w:ilvl w:val="2"/>
        <w:numId w:val="19"/>
      </w:numPr>
      <w:suppressAutoHyphens w:val="0"/>
      <w:spacing w:line="312" w:lineRule="auto"/>
      <w:ind w:left="357" w:hanging="357"/>
      <w:contextualSpacing/>
      <w:jc w:val="both"/>
    </w:pPr>
    <w:rPr>
      <w:rFonts w:ascii="Lato Light" w:hAnsi="Lato Light" w:cs="Times New Roman"/>
      <w:sz w:val="22"/>
      <w:szCs w:val="22"/>
      <w:lang w:eastAsia="en-US"/>
    </w:rPr>
  </w:style>
  <w:style w:type="paragraph" w:customStyle="1" w:styleId="Paragraf">
    <w:name w:val="Paragraf"/>
    <w:basedOn w:val="Nagwek1"/>
    <w:next w:val="UstepUmowy"/>
    <w:link w:val="ParagrafZnak"/>
    <w:qFormat/>
    <w:rsid w:val="00822A93"/>
    <w:pPr>
      <w:keepLines/>
      <w:numPr>
        <w:numId w:val="32"/>
      </w:numPr>
      <w:overflowPunct/>
      <w:autoSpaceDE/>
      <w:autoSpaceDN/>
      <w:adjustRightInd/>
      <w:spacing w:before="240" w:line="312" w:lineRule="auto"/>
      <w:ind w:left="3420"/>
      <w:jc w:val="center"/>
      <w:textAlignment w:val="auto"/>
    </w:pPr>
    <w:rPr>
      <w:rFonts w:ascii="Lato Light" w:hAnsi="Lato Light"/>
      <w:smallCaps w:val="0"/>
      <w:sz w:val="22"/>
      <w:szCs w:val="32"/>
      <w:lang w:val="pl-PL" w:eastAsia="en-US"/>
    </w:rPr>
  </w:style>
  <w:style w:type="character" w:customStyle="1" w:styleId="AkapitzlistZnak">
    <w:name w:val="Akapit z listą Znak"/>
    <w:link w:val="Akapitzlist"/>
    <w:uiPriority w:val="34"/>
    <w:rsid w:val="00822A93"/>
    <w:rPr>
      <w:rFonts w:eastAsia="Calibri" w:cs="Calibri"/>
      <w:sz w:val="24"/>
      <w:szCs w:val="24"/>
      <w:lang w:eastAsia="ar-SA"/>
    </w:rPr>
  </w:style>
  <w:style w:type="character" w:customStyle="1" w:styleId="UstepUmowyZnak">
    <w:name w:val="UstepUmowy Znak"/>
    <w:link w:val="UstepUmowy"/>
    <w:rsid w:val="00822A93"/>
    <w:rPr>
      <w:rFonts w:ascii="Lato Light" w:eastAsia="Calibri" w:hAnsi="Lato Light"/>
      <w:sz w:val="22"/>
      <w:szCs w:val="22"/>
      <w:lang w:eastAsia="en-US"/>
    </w:rPr>
  </w:style>
  <w:style w:type="character" w:customStyle="1" w:styleId="ParagrafZnak">
    <w:name w:val="Paragraf Znak"/>
    <w:link w:val="Paragraf"/>
    <w:rsid w:val="00822A93"/>
    <w:rPr>
      <w:rFonts w:ascii="Lato Light" w:hAnsi="Lato Light"/>
      <w:b/>
      <w:sz w:val="22"/>
      <w:szCs w:val="3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22A9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822A93"/>
    <w:rPr>
      <w:color w:val="954F72"/>
      <w:u w:val="single"/>
    </w:rPr>
  </w:style>
  <w:style w:type="character" w:customStyle="1" w:styleId="Nierozpoznanawzmianka2">
    <w:name w:val="Nierozpoznana wzmianka2"/>
    <w:uiPriority w:val="99"/>
    <w:semiHidden/>
    <w:unhideWhenUsed/>
    <w:rsid w:val="00822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60A1-09B2-4A5B-8BFE-7B9B18B73C7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38E295B-7D1C-4B10-B04A-764C531D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SPORTU</vt:lpstr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jakowicka</dc:creator>
  <cp:keywords/>
  <dc:description/>
  <cp:lastModifiedBy>Iwona Jakowicka</cp:lastModifiedBy>
  <cp:revision>5</cp:revision>
  <cp:lastPrinted>2021-02-17T12:25:00Z</cp:lastPrinted>
  <dcterms:created xsi:type="dcterms:W3CDTF">2025-12-10T09:54:00Z</dcterms:created>
  <dcterms:modified xsi:type="dcterms:W3CDTF">2025-12-15T23:06:00Z</dcterms:modified>
</cp:coreProperties>
</file>